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Look w:val="04A0" w:firstRow="1" w:lastRow="0" w:firstColumn="1" w:lastColumn="0" w:noHBand="0" w:noVBand="1"/>
      </w:tblPr>
      <w:tblGrid>
        <w:gridCol w:w="5166"/>
        <w:gridCol w:w="5181"/>
      </w:tblGrid>
      <w:tr w:rsidR="00782E86" w:rsidRPr="008E41B9" w14:paraId="44D6B484" w14:textId="77777777" w:rsidTr="008E41B9">
        <w:tc>
          <w:tcPr>
            <w:tcW w:w="5243" w:type="dxa"/>
          </w:tcPr>
          <w:p w14:paraId="672A6659" w14:textId="77777777" w:rsidR="00782E86" w:rsidRPr="008E41B9" w:rsidRDefault="00782E86" w:rsidP="00A2438A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Calibri Light" w:eastAsia="Times New Roman" w:hAnsi="Calibri Light" w:cs="Calibri Light"/>
                <w:color w:val="auto"/>
                <w:sz w:val="20"/>
                <w:szCs w:val="20"/>
                <w:lang w:eastAsia="ar-SA"/>
              </w:rPr>
            </w:pPr>
          </w:p>
        </w:tc>
        <w:tc>
          <w:tcPr>
            <w:tcW w:w="5244" w:type="dxa"/>
          </w:tcPr>
          <w:p w14:paraId="3B7D1440" w14:textId="77777777" w:rsidR="00782E86" w:rsidRPr="008E41B9" w:rsidRDefault="00782E86" w:rsidP="008E41B9">
            <w:pPr>
              <w:ind w:right="141"/>
              <w:jc w:val="right"/>
              <w:rPr>
                <w:rFonts w:ascii="Calibri Light" w:hAnsi="Calibri Light" w:cs="Calibri Light"/>
                <w:color w:val="auto"/>
              </w:rPr>
            </w:pPr>
            <w:r w:rsidRPr="008E41B9">
              <w:rPr>
                <w:rFonts w:ascii="Calibri Light" w:hAnsi="Calibri Light" w:cs="Calibri Light"/>
                <w:b/>
                <w:color w:val="auto"/>
              </w:rPr>
              <w:t xml:space="preserve">Załącznik nr 1 do SWZ </w:t>
            </w:r>
          </w:p>
          <w:p w14:paraId="0A37501D" w14:textId="77777777" w:rsidR="00782E86" w:rsidRPr="008E41B9" w:rsidRDefault="00782E86" w:rsidP="008E41B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rPr>
                <w:rFonts w:ascii="Calibri Light" w:eastAsia="Times New Roman" w:hAnsi="Calibri Light" w:cs="Calibri Light"/>
                <w:color w:val="auto"/>
                <w:sz w:val="20"/>
                <w:szCs w:val="20"/>
                <w:lang w:eastAsia="ar-SA"/>
              </w:rPr>
            </w:pPr>
          </w:p>
        </w:tc>
      </w:tr>
    </w:tbl>
    <w:p w14:paraId="5DAB6C7B" w14:textId="77777777" w:rsidR="00782E86" w:rsidRDefault="00782E86" w:rsidP="00782E86">
      <w:pPr>
        <w:ind w:right="141"/>
        <w:rPr>
          <w:rFonts w:ascii="Calibri Light" w:eastAsia="Arial Unicode MS" w:hAnsi="Calibri Light" w:cs="Calibri Light"/>
          <w:b/>
          <w:color w:val="auto"/>
          <w:u w:val="single"/>
        </w:rPr>
      </w:pPr>
    </w:p>
    <w:p w14:paraId="3FF16962" w14:textId="77777777" w:rsidR="003749DA" w:rsidRPr="00530155" w:rsidRDefault="003749DA" w:rsidP="003749DA">
      <w:pPr>
        <w:ind w:right="141"/>
        <w:jc w:val="center"/>
        <w:rPr>
          <w:rFonts w:ascii="Calibri Light" w:hAnsi="Calibri Light" w:cs="Calibri Light"/>
          <w:color w:val="auto"/>
        </w:rPr>
      </w:pPr>
      <w:r w:rsidRPr="00530155">
        <w:rPr>
          <w:rFonts w:ascii="Calibri Light" w:eastAsia="Arial Unicode MS" w:hAnsi="Calibri Light" w:cs="Calibri Light"/>
          <w:b/>
          <w:color w:val="auto"/>
          <w:u w:val="single"/>
        </w:rPr>
        <w:t>FORMULARZ OFERTY</w:t>
      </w:r>
    </w:p>
    <w:p w14:paraId="260BDE7D" w14:textId="77777777" w:rsidR="003749DA" w:rsidRPr="00530155" w:rsidRDefault="003749DA" w:rsidP="003749DA">
      <w:pPr>
        <w:spacing w:after="0"/>
        <w:ind w:right="141"/>
        <w:jc w:val="center"/>
        <w:rPr>
          <w:rFonts w:ascii="Calibri Light" w:hAnsi="Calibri Light" w:cs="Calibri Light"/>
          <w:color w:val="auto"/>
        </w:rPr>
      </w:pPr>
      <w:r w:rsidRPr="00530155">
        <w:rPr>
          <w:rFonts w:ascii="Calibri Light" w:eastAsia="Arial Unicode MS" w:hAnsi="Calibri Light" w:cs="Calibri Light"/>
          <w:b/>
          <w:color w:val="auto"/>
        </w:rPr>
        <w:t xml:space="preserve">do postępowania prowadzonego w trybie podstawowym </w:t>
      </w:r>
      <w:r w:rsidR="004B17BD" w:rsidRPr="00530155">
        <w:rPr>
          <w:rFonts w:ascii="Calibri Light" w:eastAsia="Arial Unicode MS" w:hAnsi="Calibri Light" w:cs="Calibri Light"/>
          <w:b/>
          <w:color w:val="auto"/>
        </w:rPr>
        <w:t>pn.</w:t>
      </w:r>
    </w:p>
    <w:p w14:paraId="3B010CE7" w14:textId="7D87B0A2" w:rsidR="003749DA" w:rsidRDefault="004B17BD" w:rsidP="00F95B4A">
      <w:pPr>
        <w:spacing w:after="0"/>
        <w:jc w:val="center"/>
        <w:rPr>
          <w:rFonts w:ascii="Calibri Light" w:hAnsi="Calibri Light" w:cs="Calibri Light"/>
          <w:b/>
          <w:bCs/>
          <w:color w:val="auto"/>
        </w:rPr>
      </w:pPr>
      <w:r w:rsidRPr="00530155">
        <w:rPr>
          <w:rFonts w:ascii="Calibri Light" w:hAnsi="Calibri Light" w:cs="Calibri Light"/>
          <w:b/>
          <w:bCs/>
          <w:color w:val="auto"/>
        </w:rPr>
        <w:t>„</w:t>
      </w:r>
      <w:r w:rsidR="53C43D2E" w:rsidRPr="00530155">
        <w:rPr>
          <w:rFonts w:ascii="Calibri Light" w:hAnsi="Calibri Light" w:cs="Calibri Light"/>
          <w:b/>
          <w:bCs/>
          <w:color w:val="auto"/>
        </w:rPr>
        <w:t xml:space="preserve">Dostawa sprzętu </w:t>
      </w:r>
      <w:r w:rsidR="00530155" w:rsidRPr="00530155">
        <w:rPr>
          <w:rFonts w:ascii="Calibri Light" w:hAnsi="Calibri Light" w:cs="Calibri Light"/>
          <w:b/>
          <w:bCs/>
          <w:color w:val="auto"/>
        </w:rPr>
        <w:t>komputerowego</w:t>
      </w:r>
      <w:r w:rsidR="53C43D2E" w:rsidRPr="00530155">
        <w:rPr>
          <w:rFonts w:ascii="Calibri Light" w:hAnsi="Calibri Light" w:cs="Calibri Light"/>
          <w:b/>
          <w:bCs/>
          <w:color w:val="auto"/>
        </w:rPr>
        <w:t xml:space="preserve"> dla szkoły podstawowej im. 11 </w:t>
      </w:r>
      <w:r w:rsidR="00CC1F62" w:rsidRPr="00530155">
        <w:rPr>
          <w:rFonts w:ascii="Calibri Light" w:hAnsi="Calibri Light" w:cs="Calibri Light"/>
          <w:b/>
          <w:bCs/>
          <w:color w:val="auto"/>
        </w:rPr>
        <w:t>L</w:t>
      </w:r>
      <w:r w:rsidR="53C43D2E" w:rsidRPr="00530155">
        <w:rPr>
          <w:rFonts w:ascii="Calibri Light" w:hAnsi="Calibri Light" w:cs="Calibri Light"/>
          <w:b/>
          <w:bCs/>
          <w:color w:val="auto"/>
        </w:rPr>
        <w:t>istopada w Rusi</w:t>
      </w:r>
      <w:r w:rsidRPr="00530155">
        <w:rPr>
          <w:rFonts w:ascii="Calibri Light" w:hAnsi="Calibri Light" w:cs="Calibri Light"/>
          <w:b/>
          <w:bCs/>
          <w:color w:val="auto"/>
        </w:rPr>
        <w:t>”</w:t>
      </w:r>
    </w:p>
    <w:p w14:paraId="02EB378F" w14:textId="77777777" w:rsidR="00F43CEC" w:rsidRPr="007A3C9C" w:rsidRDefault="00F43CEC" w:rsidP="00F95B4A">
      <w:pPr>
        <w:spacing w:after="0"/>
        <w:jc w:val="center"/>
        <w:rPr>
          <w:rFonts w:ascii="Calibri Light" w:hAnsi="Calibri Light" w:cs="Calibri Light"/>
          <w:b/>
          <w:bCs/>
          <w:i/>
          <w:iCs/>
          <w:color w:val="auto"/>
        </w:rPr>
      </w:pPr>
    </w:p>
    <w:p w14:paraId="58CE24FA" w14:textId="77777777" w:rsidR="003749DA" w:rsidRPr="007A3C9C" w:rsidRDefault="003749DA" w:rsidP="003749DA">
      <w:pPr>
        <w:numPr>
          <w:ilvl w:val="0"/>
          <w:numId w:val="1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after="0"/>
        <w:ind w:left="284" w:right="141" w:hanging="284"/>
        <w:rPr>
          <w:rFonts w:ascii="Calibri Light" w:hAnsi="Calibri Light" w:cs="Calibri Light"/>
          <w:color w:val="auto"/>
        </w:rPr>
      </w:pPr>
      <w:r w:rsidRPr="007A3C9C">
        <w:rPr>
          <w:rFonts w:ascii="Calibri Light" w:eastAsia="Arial Unicode MS" w:hAnsi="Calibri Light" w:cs="Calibri Light"/>
          <w:b/>
          <w:color w:val="auto"/>
          <w:u w:val="single"/>
        </w:rPr>
        <w:t>ZAMAWIAJĄCY:</w:t>
      </w:r>
    </w:p>
    <w:p w14:paraId="45C65E48" w14:textId="77777777" w:rsidR="00A2438A" w:rsidRDefault="00A2438A" w:rsidP="00A2438A">
      <w:pPr>
        <w:spacing w:after="0"/>
        <w:ind w:right="142"/>
        <w:jc w:val="both"/>
        <w:rPr>
          <w:rFonts w:ascii="Calibri Light" w:hAnsi="Calibri Light" w:cs="Calibri Light"/>
          <w:b/>
          <w:color w:val="auto"/>
        </w:rPr>
      </w:pPr>
      <w:r w:rsidRPr="00A2438A">
        <w:rPr>
          <w:rFonts w:ascii="Calibri Light" w:hAnsi="Calibri Light" w:cs="Calibri Light"/>
          <w:b/>
          <w:color w:val="auto"/>
        </w:rPr>
        <w:t>Szkoła Podstawowa im. 11 Listopada w Rusi</w:t>
      </w:r>
    </w:p>
    <w:p w14:paraId="30CE6ED9" w14:textId="77777777" w:rsidR="003749DA" w:rsidRPr="007A3C9C" w:rsidRDefault="00A2438A" w:rsidP="00A2438A">
      <w:pPr>
        <w:spacing w:after="0"/>
        <w:ind w:right="142"/>
        <w:jc w:val="both"/>
        <w:rPr>
          <w:rFonts w:ascii="Calibri Light" w:hAnsi="Calibri Light" w:cs="Calibri Light"/>
          <w:b/>
          <w:color w:val="auto"/>
        </w:rPr>
      </w:pPr>
      <w:r w:rsidRPr="00A2438A">
        <w:rPr>
          <w:rFonts w:ascii="Calibri Light" w:hAnsi="Calibri Light" w:cs="Calibri Light"/>
          <w:b/>
          <w:color w:val="auto"/>
        </w:rPr>
        <w:t>Adres: Ruś 4;10-687 Olsztyn</w:t>
      </w:r>
    </w:p>
    <w:p w14:paraId="52198B05" w14:textId="77777777" w:rsidR="003749DA" w:rsidRPr="007A3C9C" w:rsidRDefault="003749DA" w:rsidP="003749DA">
      <w:pPr>
        <w:numPr>
          <w:ilvl w:val="0"/>
          <w:numId w:val="1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left" w:pos="284"/>
        </w:tabs>
        <w:spacing w:after="0"/>
        <w:ind w:left="0" w:right="141" w:firstLine="0"/>
        <w:rPr>
          <w:rFonts w:ascii="Calibri Light" w:hAnsi="Calibri Light" w:cs="Calibri Light"/>
          <w:color w:val="auto"/>
        </w:rPr>
      </w:pPr>
      <w:r w:rsidRPr="007A3C9C">
        <w:rPr>
          <w:rFonts w:ascii="Calibri Light" w:eastAsia="Arial Unicode MS" w:hAnsi="Calibri Light" w:cs="Calibri Light"/>
          <w:b/>
          <w:color w:val="auto"/>
          <w:u w:val="single"/>
        </w:rPr>
        <w:t>WYKONAWCA:</w:t>
      </w:r>
    </w:p>
    <w:p w14:paraId="1157F691" w14:textId="77777777" w:rsidR="00664617" w:rsidRPr="007A3C9C" w:rsidRDefault="003749DA" w:rsidP="003749DA">
      <w:pPr>
        <w:ind w:left="357" w:right="141" w:hanging="73"/>
        <w:rPr>
          <w:rFonts w:ascii="Calibri Light" w:eastAsia="Arial Unicode MS" w:hAnsi="Calibri Light" w:cs="Calibri Light"/>
          <w:b/>
          <w:color w:val="auto"/>
        </w:rPr>
      </w:pPr>
      <w:r w:rsidRPr="007A3C9C">
        <w:rPr>
          <w:rFonts w:ascii="Calibri Light" w:eastAsia="Arial Unicode MS" w:hAnsi="Calibri Light" w:cs="Calibri Light"/>
          <w:b/>
          <w:color w:val="auto"/>
        </w:rPr>
        <w:t>Niniejsza oferta zostaje złożona przez</w:t>
      </w:r>
      <w:r w:rsidR="00CF3C6B">
        <w:rPr>
          <w:rStyle w:val="Odwoanieprzypisudolnego"/>
          <w:rFonts w:ascii="Calibri Light" w:eastAsia="Arial Unicode MS" w:hAnsi="Calibri Light" w:cs="Calibri Light"/>
          <w:color w:val="auto"/>
        </w:rPr>
        <w:footnoteReference w:id="1"/>
      </w:r>
      <w:r w:rsidRPr="007A3C9C">
        <w:rPr>
          <w:rFonts w:ascii="Calibri Light" w:eastAsia="Arial Unicode MS" w:hAnsi="Calibri Light" w:cs="Calibri Light"/>
          <w:color w:val="auto"/>
          <w:vertAlign w:val="superscript"/>
        </w:rPr>
        <w:t>)</w:t>
      </w:r>
      <w:r w:rsidRPr="007A3C9C">
        <w:rPr>
          <w:rFonts w:ascii="Calibri Light" w:eastAsia="Arial Unicode MS" w:hAnsi="Calibri Light" w:cs="Calibri Light"/>
          <w:b/>
          <w:color w:val="auto"/>
        </w:rPr>
        <w:t xml:space="preserve">: </w:t>
      </w:r>
    </w:p>
    <w:tbl>
      <w:tblPr>
        <w:tblpPr w:leftFromText="141" w:rightFromText="141" w:vertAnchor="text" w:horzAnchor="margin" w:tblpXSpec="center" w:tblpY="33"/>
        <w:tblW w:w="0" w:type="auto"/>
        <w:tblBorders>
          <w:top w:val="single" w:sz="4" w:space="0" w:color="DDD9C3"/>
          <w:left w:val="single" w:sz="4" w:space="0" w:color="DDD9C3"/>
          <w:bottom w:val="single" w:sz="4" w:space="0" w:color="DDD9C3"/>
          <w:right w:val="single" w:sz="4" w:space="0" w:color="DDD9C3"/>
          <w:insideH w:val="single" w:sz="4" w:space="0" w:color="DDD9C3"/>
          <w:insideV w:val="single" w:sz="4" w:space="0" w:color="DDD9C3"/>
        </w:tblBorders>
        <w:tblLook w:val="00A0" w:firstRow="1" w:lastRow="0" w:firstColumn="1" w:lastColumn="0" w:noHBand="0" w:noVBand="0"/>
      </w:tblPr>
      <w:tblGrid>
        <w:gridCol w:w="2802"/>
        <w:gridCol w:w="6411"/>
      </w:tblGrid>
      <w:tr w:rsidR="006E3AE5" w:rsidRPr="007A3C9C" w14:paraId="34E4144F" w14:textId="77777777" w:rsidTr="00664617">
        <w:tc>
          <w:tcPr>
            <w:tcW w:w="2802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DDD9C3"/>
            <w:tcMar>
              <w:top w:w="57" w:type="dxa"/>
              <w:bottom w:w="57" w:type="dxa"/>
            </w:tcMar>
          </w:tcPr>
          <w:p w14:paraId="29F345E9" w14:textId="77777777" w:rsidR="00664617" w:rsidRPr="007A3C9C" w:rsidRDefault="00664617" w:rsidP="00664617">
            <w:pPr>
              <w:pStyle w:val="Bezodstpw1"/>
              <w:rPr>
                <w:rFonts w:ascii="Calibri Light" w:hAnsi="Calibri Light" w:cs="Calibri Light"/>
              </w:rPr>
            </w:pPr>
            <w:r w:rsidRPr="007A3C9C">
              <w:rPr>
                <w:rFonts w:ascii="Calibri Light" w:hAnsi="Calibri Light" w:cs="Calibri Light"/>
              </w:rPr>
              <w:t>Nazwa Wykonawcy</w:t>
            </w:r>
          </w:p>
        </w:tc>
        <w:tc>
          <w:tcPr>
            <w:tcW w:w="6411" w:type="dxa"/>
            <w:tcBorders>
              <w:left w:val="single" w:sz="4" w:space="0" w:color="FFFFFF"/>
            </w:tcBorders>
            <w:tcMar>
              <w:top w:w="57" w:type="dxa"/>
              <w:bottom w:w="57" w:type="dxa"/>
            </w:tcMar>
          </w:tcPr>
          <w:p w14:paraId="6A05A809" w14:textId="77777777" w:rsidR="00664617" w:rsidRPr="007A3C9C" w:rsidRDefault="00664617" w:rsidP="00664617">
            <w:pPr>
              <w:pStyle w:val="Bezodstpw1"/>
              <w:rPr>
                <w:rFonts w:ascii="Calibri Light" w:hAnsi="Calibri Light" w:cs="Calibri Light"/>
              </w:rPr>
            </w:pPr>
          </w:p>
        </w:tc>
      </w:tr>
      <w:tr w:rsidR="006E3AE5" w:rsidRPr="007A3C9C" w14:paraId="3F629DFA" w14:textId="77777777" w:rsidTr="00664617">
        <w:tc>
          <w:tcPr>
            <w:tcW w:w="2802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DDD9C3"/>
            <w:tcMar>
              <w:top w:w="57" w:type="dxa"/>
              <w:bottom w:w="57" w:type="dxa"/>
            </w:tcMar>
          </w:tcPr>
          <w:p w14:paraId="39A273E2" w14:textId="77777777" w:rsidR="00664617" w:rsidRPr="007A3C9C" w:rsidRDefault="00664617" w:rsidP="00664617">
            <w:pPr>
              <w:pStyle w:val="Bezodstpw1"/>
              <w:rPr>
                <w:rFonts w:ascii="Calibri Light" w:hAnsi="Calibri Light" w:cs="Calibri Light"/>
              </w:rPr>
            </w:pPr>
            <w:r w:rsidRPr="007A3C9C">
              <w:rPr>
                <w:rFonts w:ascii="Calibri Light" w:hAnsi="Calibri Light" w:cs="Calibri Light"/>
              </w:rPr>
              <w:t>Siedziba</w:t>
            </w:r>
          </w:p>
        </w:tc>
        <w:tc>
          <w:tcPr>
            <w:tcW w:w="6411" w:type="dxa"/>
            <w:tcBorders>
              <w:left w:val="single" w:sz="4" w:space="0" w:color="FFFFFF"/>
            </w:tcBorders>
            <w:tcMar>
              <w:top w:w="57" w:type="dxa"/>
              <w:bottom w:w="57" w:type="dxa"/>
            </w:tcMar>
          </w:tcPr>
          <w:p w14:paraId="5A39BBE3" w14:textId="77777777" w:rsidR="00664617" w:rsidRPr="007A3C9C" w:rsidRDefault="00664617" w:rsidP="00664617">
            <w:pPr>
              <w:pStyle w:val="Bezodstpw1"/>
              <w:rPr>
                <w:rFonts w:ascii="Calibri Light" w:hAnsi="Calibri Light" w:cs="Calibri Light"/>
              </w:rPr>
            </w:pPr>
          </w:p>
        </w:tc>
      </w:tr>
      <w:tr w:rsidR="006E3AE5" w:rsidRPr="007A3C9C" w14:paraId="3BC146B1" w14:textId="77777777" w:rsidTr="00664617">
        <w:tc>
          <w:tcPr>
            <w:tcW w:w="2802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DDD9C3"/>
            <w:tcMar>
              <w:top w:w="57" w:type="dxa"/>
              <w:bottom w:w="57" w:type="dxa"/>
            </w:tcMar>
          </w:tcPr>
          <w:p w14:paraId="6D60BCD5" w14:textId="77777777" w:rsidR="00664617" w:rsidRPr="007A3C9C" w:rsidRDefault="00664617" w:rsidP="00664617">
            <w:pPr>
              <w:pStyle w:val="Bezodstpw1"/>
              <w:rPr>
                <w:rFonts w:ascii="Calibri Light" w:hAnsi="Calibri Light" w:cs="Calibri Light"/>
              </w:rPr>
            </w:pPr>
            <w:r w:rsidRPr="007A3C9C">
              <w:rPr>
                <w:rFonts w:ascii="Calibri Light" w:hAnsi="Calibri Light" w:cs="Calibri Light"/>
              </w:rPr>
              <w:t>Adres poczty elektronicznej</w:t>
            </w:r>
          </w:p>
        </w:tc>
        <w:tc>
          <w:tcPr>
            <w:tcW w:w="6411" w:type="dxa"/>
            <w:tcBorders>
              <w:left w:val="single" w:sz="4" w:space="0" w:color="FFFFFF"/>
            </w:tcBorders>
            <w:tcMar>
              <w:top w:w="57" w:type="dxa"/>
              <w:bottom w:w="57" w:type="dxa"/>
            </w:tcMar>
          </w:tcPr>
          <w:p w14:paraId="41C8F396" w14:textId="77777777" w:rsidR="00664617" w:rsidRPr="007A3C9C" w:rsidRDefault="00664617" w:rsidP="00664617">
            <w:pPr>
              <w:pStyle w:val="Bezodstpw1"/>
              <w:rPr>
                <w:rFonts w:ascii="Calibri Light" w:hAnsi="Calibri Light" w:cs="Calibri Light"/>
              </w:rPr>
            </w:pPr>
          </w:p>
        </w:tc>
      </w:tr>
      <w:tr w:rsidR="006E3AE5" w:rsidRPr="007A3C9C" w14:paraId="5A181F2E" w14:textId="77777777" w:rsidTr="00664617">
        <w:tc>
          <w:tcPr>
            <w:tcW w:w="2802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DDD9C3"/>
            <w:tcMar>
              <w:top w:w="57" w:type="dxa"/>
              <w:bottom w:w="57" w:type="dxa"/>
            </w:tcMar>
          </w:tcPr>
          <w:p w14:paraId="28CC3B19" w14:textId="77777777" w:rsidR="00664617" w:rsidRPr="007A3C9C" w:rsidRDefault="00664617" w:rsidP="00664617">
            <w:pPr>
              <w:pStyle w:val="Bezodstpw1"/>
              <w:rPr>
                <w:rFonts w:ascii="Calibri Light" w:hAnsi="Calibri Light" w:cs="Calibri Light"/>
              </w:rPr>
            </w:pPr>
            <w:r w:rsidRPr="007A3C9C">
              <w:rPr>
                <w:rFonts w:ascii="Calibri Light" w:hAnsi="Calibri Light" w:cs="Calibri Light"/>
              </w:rPr>
              <w:t>Numer telefonu</w:t>
            </w:r>
          </w:p>
        </w:tc>
        <w:tc>
          <w:tcPr>
            <w:tcW w:w="6411" w:type="dxa"/>
            <w:tcBorders>
              <w:left w:val="single" w:sz="4" w:space="0" w:color="FFFFFF"/>
            </w:tcBorders>
            <w:tcMar>
              <w:top w:w="57" w:type="dxa"/>
              <w:bottom w:w="57" w:type="dxa"/>
            </w:tcMar>
          </w:tcPr>
          <w:p w14:paraId="72A3D3EC" w14:textId="77777777" w:rsidR="00664617" w:rsidRPr="007A3C9C" w:rsidRDefault="00664617" w:rsidP="00664617">
            <w:pPr>
              <w:pStyle w:val="Bezodstpw1"/>
              <w:rPr>
                <w:rFonts w:ascii="Calibri Light" w:hAnsi="Calibri Light" w:cs="Calibri Light"/>
              </w:rPr>
            </w:pPr>
          </w:p>
        </w:tc>
      </w:tr>
      <w:tr w:rsidR="006E3AE5" w:rsidRPr="007A3C9C" w14:paraId="262E1242" w14:textId="77777777" w:rsidTr="00664617">
        <w:tc>
          <w:tcPr>
            <w:tcW w:w="2802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DDD9C3"/>
            <w:tcMar>
              <w:top w:w="57" w:type="dxa"/>
              <w:bottom w:w="57" w:type="dxa"/>
            </w:tcMar>
          </w:tcPr>
          <w:p w14:paraId="68114443" w14:textId="77777777" w:rsidR="00664617" w:rsidRPr="007A3C9C" w:rsidRDefault="00664617" w:rsidP="00664617">
            <w:pPr>
              <w:pStyle w:val="Bezodstpw1"/>
              <w:rPr>
                <w:rFonts w:ascii="Calibri Light" w:hAnsi="Calibri Light" w:cs="Calibri Light"/>
              </w:rPr>
            </w:pPr>
            <w:r w:rsidRPr="007A3C9C">
              <w:rPr>
                <w:rFonts w:ascii="Calibri Light" w:hAnsi="Calibri Light" w:cs="Calibri Light"/>
              </w:rPr>
              <w:t>Numer REGON</w:t>
            </w:r>
          </w:p>
        </w:tc>
        <w:tc>
          <w:tcPr>
            <w:tcW w:w="6411" w:type="dxa"/>
            <w:tcBorders>
              <w:left w:val="single" w:sz="4" w:space="0" w:color="FFFFFF"/>
            </w:tcBorders>
            <w:tcMar>
              <w:top w:w="57" w:type="dxa"/>
              <w:bottom w:w="57" w:type="dxa"/>
            </w:tcMar>
          </w:tcPr>
          <w:p w14:paraId="0D0B940D" w14:textId="77777777" w:rsidR="00664617" w:rsidRPr="007A3C9C" w:rsidRDefault="00664617" w:rsidP="00664617">
            <w:pPr>
              <w:pStyle w:val="Bezodstpw1"/>
              <w:rPr>
                <w:rFonts w:ascii="Calibri Light" w:hAnsi="Calibri Light" w:cs="Calibri Light"/>
              </w:rPr>
            </w:pPr>
          </w:p>
        </w:tc>
      </w:tr>
      <w:tr w:rsidR="006E3AE5" w:rsidRPr="007A3C9C" w14:paraId="74BF2B10" w14:textId="77777777" w:rsidTr="00664617">
        <w:tc>
          <w:tcPr>
            <w:tcW w:w="2802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DDD9C3"/>
            <w:tcMar>
              <w:top w:w="57" w:type="dxa"/>
              <w:bottom w:w="57" w:type="dxa"/>
            </w:tcMar>
          </w:tcPr>
          <w:p w14:paraId="0F9B9B97" w14:textId="77777777" w:rsidR="00664617" w:rsidRPr="007A3C9C" w:rsidRDefault="00664617" w:rsidP="00664617">
            <w:pPr>
              <w:pStyle w:val="Bezodstpw1"/>
              <w:rPr>
                <w:rFonts w:ascii="Calibri Light" w:hAnsi="Calibri Light" w:cs="Calibri Light"/>
              </w:rPr>
            </w:pPr>
            <w:r w:rsidRPr="007A3C9C">
              <w:rPr>
                <w:rFonts w:ascii="Calibri Light" w:hAnsi="Calibri Light" w:cs="Calibri Light"/>
              </w:rPr>
              <w:t>Numer NIP</w:t>
            </w:r>
          </w:p>
        </w:tc>
        <w:tc>
          <w:tcPr>
            <w:tcW w:w="6411" w:type="dxa"/>
            <w:tcBorders>
              <w:left w:val="single" w:sz="4" w:space="0" w:color="FFFFFF"/>
            </w:tcBorders>
            <w:tcMar>
              <w:top w:w="57" w:type="dxa"/>
              <w:bottom w:w="57" w:type="dxa"/>
            </w:tcMar>
          </w:tcPr>
          <w:p w14:paraId="0E27B00A" w14:textId="77777777" w:rsidR="00664617" w:rsidRPr="007A3C9C" w:rsidRDefault="00664617" w:rsidP="00664617">
            <w:pPr>
              <w:pStyle w:val="Bezodstpw1"/>
              <w:rPr>
                <w:rFonts w:ascii="Calibri Light" w:hAnsi="Calibri Light" w:cs="Calibri Light"/>
              </w:rPr>
            </w:pPr>
          </w:p>
        </w:tc>
      </w:tr>
    </w:tbl>
    <w:p w14:paraId="60061E4C" w14:textId="77777777" w:rsidR="00664617" w:rsidRPr="007A3C9C" w:rsidRDefault="00664617" w:rsidP="00664617">
      <w:pPr>
        <w:rPr>
          <w:rFonts w:ascii="Calibri Light" w:hAnsi="Calibri Light" w:cs="Calibri Light"/>
          <w:color w:val="auto"/>
        </w:rPr>
      </w:pPr>
    </w:p>
    <w:p w14:paraId="44EAFD9C" w14:textId="77777777" w:rsidR="003749DA" w:rsidRPr="007A3C9C" w:rsidRDefault="003749DA" w:rsidP="003749DA">
      <w:pPr>
        <w:ind w:left="357" w:right="141" w:hanging="73"/>
        <w:rPr>
          <w:rFonts w:ascii="Calibri Light" w:hAnsi="Calibri Light" w:cs="Calibri Light"/>
          <w:color w:val="auto"/>
        </w:rPr>
      </w:pPr>
      <w:r w:rsidRPr="007A3C9C">
        <w:rPr>
          <w:rFonts w:ascii="Calibri Light" w:eastAsia="Arial Unicode MS" w:hAnsi="Calibri Light" w:cs="Calibri Light"/>
          <w:b/>
          <w:color w:val="auto"/>
        </w:rPr>
        <w:tab/>
      </w:r>
    </w:p>
    <w:p w14:paraId="0A82C409" w14:textId="77777777" w:rsidR="003749DA" w:rsidRPr="007A3C9C" w:rsidRDefault="003749DA" w:rsidP="003749DA">
      <w:pPr>
        <w:numPr>
          <w:ilvl w:val="0"/>
          <w:numId w:val="1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after="0"/>
        <w:ind w:left="284" w:right="141" w:hanging="284"/>
        <w:rPr>
          <w:rFonts w:ascii="Calibri Light" w:hAnsi="Calibri Light" w:cs="Calibri Light"/>
          <w:color w:val="auto"/>
        </w:rPr>
      </w:pPr>
      <w:r w:rsidRPr="007A3C9C">
        <w:rPr>
          <w:rFonts w:ascii="Calibri Light" w:eastAsia="Arial Unicode MS" w:hAnsi="Calibri Light" w:cs="Calibri Light"/>
          <w:b/>
          <w:color w:val="auto"/>
          <w:u w:val="single"/>
        </w:rPr>
        <w:t>DANE KONTAKTOWE WYKONAWCY</w:t>
      </w:r>
      <w:r w:rsidR="00CF3C6B">
        <w:rPr>
          <w:rStyle w:val="Odwoanieprzypisudolnego"/>
          <w:rFonts w:ascii="Calibri Light" w:eastAsia="Arial Unicode MS" w:hAnsi="Calibri Light" w:cs="Calibri Light"/>
          <w:b/>
          <w:color w:val="auto"/>
          <w:u w:val="single"/>
        </w:rPr>
        <w:footnoteReference w:id="2"/>
      </w:r>
      <w:r w:rsidRPr="007A3C9C">
        <w:rPr>
          <w:rFonts w:ascii="Calibri Light" w:eastAsia="Arial Unicode MS" w:hAnsi="Calibri Light" w:cs="Calibri Light"/>
          <w:b/>
          <w:color w:val="auto"/>
          <w:vertAlign w:val="superscript"/>
        </w:rPr>
        <w:t>)</w:t>
      </w:r>
      <w:r w:rsidRPr="007A3C9C">
        <w:rPr>
          <w:rFonts w:ascii="Calibri Light" w:hAnsi="Calibri Light" w:cs="Calibri Light"/>
          <w:color w:val="auto"/>
        </w:rPr>
        <w:t xml:space="preserve">: </w:t>
      </w:r>
    </w:p>
    <w:tbl>
      <w:tblPr>
        <w:tblpPr w:leftFromText="141" w:rightFromText="141" w:vertAnchor="text" w:horzAnchor="margin" w:tblpXSpec="center" w:tblpY="33"/>
        <w:tblW w:w="0" w:type="auto"/>
        <w:tblBorders>
          <w:top w:val="single" w:sz="4" w:space="0" w:color="DDD9C3"/>
          <w:left w:val="single" w:sz="4" w:space="0" w:color="DDD9C3"/>
          <w:bottom w:val="single" w:sz="4" w:space="0" w:color="DDD9C3"/>
          <w:right w:val="single" w:sz="4" w:space="0" w:color="DDD9C3"/>
          <w:insideH w:val="single" w:sz="4" w:space="0" w:color="DDD9C3"/>
          <w:insideV w:val="single" w:sz="4" w:space="0" w:color="DDD9C3"/>
        </w:tblBorders>
        <w:tblLook w:val="00A0" w:firstRow="1" w:lastRow="0" w:firstColumn="1" w:lastColumn="0" w:noHBand="0" w:noVBand="0"/>
      </w:tblPr>
      <w:tblGrid>
        <w:gridCol w:w="2802"/>
        <w:gridCol w:w="6411"/>
      </w:tblGrid>
      <w:tr w:rsidR="006E3AE5" w:rsidRPr="00D1366F" w14:paraId="39E63A8F" w14:textId="77777777" w:rsidTr="007A3C9C">
        <w:tc>
          <w:tcPr>
            <w:tcW w:w="2802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DDD9C3"/>
            <w:tcMar>
              <w:top w:w="57" w:type="dxa"/>
              <w:bottom w:w="57" w:type="dxa"/>
            </w:tcMar>
          </w:tcPr>
          <w:p w14:paraId="17CDD2C2" w14:textId="77777777" w:rsidR="00664617" w:rsidRPr="00D1366F" w:rsidRDefault="00664617" w:rsidP="007A3C9C">
            <w:pPr>
              <w:pStyle w:val="Bezodstpw1"/>
              <w:rPr>
                <w:rFonts w:ascii="Calibri Light" w:hAnsi="Calibri Light" w:cs="Calibri Light"/>
              </w:rPr>
            </w:pPr>
            <w:r w:rsidRPr="00D1366F">
              <w:rPr>
                <w:rFonts w:ascii="Calibri Light" w:eastAsia="Arial Unicode MS" w:hAnsi="Calibri Light" w:cs="Calibri Light"/>
              </w:rPr>
              <w:t>Osoba do kontaktów</w:t>
            </w:r>
          </w:p>
        </w:tc>
        <w:tc>
          <w:tcPr>
            <w:tcW w:w="6411" w:type="dxa"/>
            <w:tcBorders>
              <w:left w:val="single" w:sz="4" w:space="0" w:color="FFFFFF"/>
            </w:tcBorders>
            <w:tcMar>
              <w:top w:w="57" w:type="dxa"/>
              <w:bottom w:w="57" w:type="dxa"/>
            </w:tcMar>
          </w:tcPr>
          <w:p w14:paraId="4B94D5A5" w14:textId="77777777" w:rsidR="00664617" w:rsidRPr="00D1366F" w:rsidRDefault="00664617" w:rsidP="007A3C9C">
            <w:pPr>
              <w:pStyle w:val="Bezodstpw1"/>
              <w:rPr>
                <w:rFonts w:ascii="Calibri Light" w:hAnsi="Calibri Light" w:cs="Calibri Light"/>
              </w:rPr>
            </w:pPr>
          </w:p>
        </w:tc>
      </w:tr>
      <w:tr w:rsidR="006E3AE5" w:rsidRPr="00D1366F" w14:paraId="29BCC32D" w14:textId="77777777" w:rsidTr="007A3C9C">
        <w:tc>
          <w:tcPr>
            <w:tcW w:w="2802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DDD9C3"/>
            <w:tcMar>
              <w:top w:w="57" w:type="dxa"/>
              <w:bottom w:w="57" w:type="dxa"/>
            </w:tcMar>
          </w:tcPr>
          <w:p w14:paraId="1A0AFC1B" w14:textId="77777777" w:rsidR="00664617" w:rsidRPr="00D1366F" w:rsidRDefault="00664617" w:rsidP="007A3C9C">
            <w:pPr>
              <w:pStyle w:val="Bezodstpw1"/>
              <w:rPr>
                <w:rFonts w:ascii="Calibri Light" w:hAnsi="Calibri Light" w:cs="Calibri Light"/>
              </w:rPr>
            </w:pPr>
            <w:r w:rsidRPr="00D1366F">
              <w:rPr>
                <w:rFonts w:ascii="Calibri Light" w:eastAsia="Arial Unicode MS" w:hAnsi="Calibri Light" w:cs="Calibri Light"/>
              </w:rPr>
              <w:t>Adres korespondencyjny</w:t>
            </w:r>
          </w:p>
        </w:tc>
        <w:tc>
          <w:tcPr>
            <w:tcW w:w="6411" w:type="dxa"/>
            <w:tcBorders>
              <w:left w:val="single" w:sz="4" w:space="0" w:color="FFFFFF"/>
            </w:tcBorders>
            <w:tcMar>
              <w:top w:w="57" w:type="dxa"/>
              <w:bottom w:w="57" w:type="dxa"/>
            </w:tcMar>
          </w:tcPr>
          <w:p w14:paraId="3DEEC669" w14:textId="77777777" w:rsidR="00664617" w:rsidRPr="00D1366F" w:rsidRDefault="00664617" w:rsidP="007A3C9C">
            <w:pPr>
              <w:pStyle w:val="Bezodstpw1"/>
              <w:rPr>
                <w:rFonts w:ascii="Calibri Light" w:hAnsi="Calibri Light" w:cs="Calibri Light"/>
              </w:rPr>
            </w:pPr>
          </w:p>
        </w:tc>
      </w:tr>
      <w:tr w:rsidR="006E3AE5" w:rsidRPr="00D1366F" w14:paraId="0BACFC14" w14:textId="77777777" w:rsidTr="007A3C9C">
        <w:tc>
          <w:tcPr>
            <w:tcW w:w="2802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DDD9C3"/>
            <w:tcMar>
              <w:top w:w="57" w:type="dxa"/>
              <w:bottom w:w="57" w:type="dxa"/>
            </w:tcMar>
            <w:vAlign w:val="center"/>
          </w:tcPr>
          <w:p w14:paraId="449F6508" w14:textId="77777777" w:rsidR="00664617" w:rsidRPr="00D1366F" w:rsidRDefault="00664617" w:rsidP="00664617">
            <w:pPr>
              <w:pStyle w:val="Bezodstpw1"/>
              <w:rPr>
                <w:rFonts w:ascii="Calibri Light" w:hAnsi="Calibri Light" w:cs="Calibri Light"/>
              </w:rPr>
            </w:pPr>
            <w:r w:rsidRPr="00D1366F">
              <w:rPr>
                <w:rFonts w:ascii="Calibri Light" w:eastAsia="Arial Unicode MS" w:hAnsi="Calibri Light" w:cs="Calibri Light"/>
              </w:rPr>
              <w:t>Nr telefonu</w:t>
            </w:r>
          </w:p>
        </w:tc>
        <w:tc>
          <w:tcPr>
            <w:tcW w:w="6411" w:type="dxa"/>
            <w:tcBorders>
              <w:left w:val="single" w:sz="4" w:space="0" w:color="FFFFFF"/>
            </w:tcBorders>
            <w:tcMar>
              <w:top w:w="57" w:type="dxa"/>
              <w:bottom w:w="57" w:type="dxa"/>
            </w:tcMar>
          </w:tcPr>
          <w:p w14:paraId="3656B9AB" w14:textId="77777777" w:rsidR="00664617" w:rsidRPr="00D1366F" w:rsidRDefault="00664617" w:rsidP="00664617">
            <w:pPr>
              <w:pStyle w:val="Bezodstpw1"/>
              <w:rPr>
                <w:rFonts w:ascii="Calibri Light" w:hAnsi="Calibri Light" w:cs="Calibri Light"/>
              </w:rPr>
            </w:pPr>
          </w:p>
        </w:tc>
      </w:tr>
      <w:tr w:rsidR="006E3AE5" w:rsidRPr="00D1366F" w14:paraId="53C925AA" w14:textId="77777777" w:rsidTr="007A3C9C">
        <w:tc>
          <w:tcPr>
            <w:tcW w:w="2802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DDD9C3"/>
            <w:tcMar>
              <w:top w:w="57" w:type="dxa"/>
              <w:bottom w:w="57" w:type="dxa"/>
            </w:tcMar>
            <w:vAlign w:val="center"/>
          </w:tcPr>
          <w:p w14:paraId="72646031" w14:textId="77777777" w:rsidR="00664617" w:rsidRPr="00D1366F" w:rsidRDefault="00664617" w:rsidP="00664617">
            <w:pPr>
              <w:pStyle w:val="Bezodstpw1"/>
              <w:rPr>
                <w:rFonts w:ascii="Calibri Light" w:hAnsi="Calibri Light" w:cs="Calibri Light"/>
              </w:rPr>
            </w:pPr>
            <w:r w:rsidRPr="00D1366F">
              <w:rPr>
                <w:rFonts w:ascii="Calibri Light" w:eastAsia="Arial Unicode MS" w:hAnsi="Calibri Light" w:cs="Calibri Light"/>
              </w:rPr>
              <w:t>Adres e-mail</w:t>
            </w:r>
          </w:p>
        </w:tc>
        <w:tc>
          <w:tcPr>
            <w:tcW w:w="6411" w:type="dxa"/>
            <w:tcBorders>
              <w:left w:val="single" w:sz="4" w:space="0" w:color="FFFFFF"/>
            </w:tcBorders>
            <w:tcMar>
              <w:top w:w="57" w:type="dxa"/>
              <w:bottom w:w="57" w:type="dxa"/>
            </w:tcMar>
          </w:tcPr>
          <w:p w14:paraId="45FB0818" w14:textId="77777777" w:rsidR="00664617" w:rsidRPr="00D1366F" w:rsidRDefault="00664617" w:rsidP="00664617">
            <w:pPr>
              <w:pStyle w:val="Bezodstpw1"/>
              <w:rPr>
                <w:rFonts w:ascii="Calibri Light" w:hAnsi="Calibri Light" w:cs="Calibri Light"/>
              </w:rPr>
            </w:pPr>
          </w:p>
        </w:tc>
      </w:tr>
    </w:tbl>
    <w:p w14:paraId="049F31CB" w14:textId="77777777" w:rsidR="00664617" w:rsidRPr="007A3C9C" w:rsidRDefault="00664617" w:rsidP="00664617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after="0"/>
        <w:ind w:left="284" w:right="141"/>
        <w:rPr>
          <w:rFonts w:ascii="Calibri Light" w:hAnsi="Calibri Light" w:cs="Calibri Light"/>
          <w:color w:val="auto"/>
        </w:rPr>
      </w:pPr>
    </w:p>
    <w:p w14:paraId="3DE8CB74" w14:textId="77777777" w:rsidR="003749DA" w:rsidRPr="00F95B4A" w:rsidRDefault="003749DA" w:rsidP="003749DA">
      <w:pPr>
        <w:pStyle w:val="Standard"/>
        <w:numPr>
          <w:ilvl w:val="0"/>
          <w:numId w:val="17"/>
        </w:numPr>
        <w:spacing w:before="80" w:after="80" w:line="276" w:lineRule="auto"/>
        <w:ind w:left="284" w:right="141" w:hanging="284"/>
        <w:textAlignment w:val="auto"/>
        <w:rPr>
          <w:rFonts w:ascii="Calibri Light" w:hAnsi="Calibri Light" w:cs="Calibri Light"/>
          <w:sz w:val="22"/>
          <w:szCs w:val="22"/>
        </w:rPr>
      </w:pPr>
      <w:r w:rsidRPr="007A3C9C">
        <w:rPr>
          <w:rFonts w:ascii="Calibri Light" w:hAnsi="Calibri Light" w:cs="Calibri Light"/>
          <w:b/>
          <w:iCs/>
          <w:sz w:val="22"/>
          <w:szCs w:val="22"/>
          <w:u w:val="single"/>
        </w:rPr>
        <w:t>WARUNKI WYKONANIA ZAMÓWIENIA</w:t>
      </w:r>
      <w:r w:rsidR="00CF3C6B">
        <w:rPr>
          <w:rStyle w:val="Odwoanieprzypisudolnego"/>
          <w:rFonts w:ascii="Calibri Light" w:hAnsi="Calibri Light" w:cs="Calibri Light"/>
          <w:b/>
          <w:iCs/>
          <w:sz w:val="22"/>
          <w:szCs w:val="22"/>
          <w:u w:val="single"/>
        </w:rPr>
        <w:footnoteReference w:id="3"/>
      </w:r>
      <w:r w:rsidRPr="007A3C9C">
        <w:rPr>
          <w:rFonts w:ascii="Calibri Light" w:hAnsi="Calibri Light" w:cs="Calibri Light"/>
          <w:b/>
          <w:iCs/>
          <w:sz w:val="22"/>
          <w:szCs w:val="22"/>
          <w:u w:val="single"/>
        </w:rPr>
        <w:t>:</w:t>
      </w:r>
      <w:r w:rsidRPr="007A3C9C">
        <w:rPr>
          <w:rFonts w:ascii="Calibri Light" w:hAnsi="Calibri Light" w:cs="Calibri Light"/>
          <w:b/>
          <w:sz w:val="22"/>
          <w:szCs w:val="22"/>
          <w:u w:val="single"/>
        </w:rPr>
        <w:t xml:space="preserve"> </w:t>
      </w:r>
    </w:p>
    <w:p w14:paraId="5B8C7481" w14:textId="4740D370" w:rsidR="00F95B4A" w:rsidRPr="00F06AB2" w:rsidRDefault="00F06AB2" w:rsidP="1C49517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left" w:pos="426"/>
        </w:tabs>
        <w:spacing w:after="0"/>
        <w:ind w:left="360"/>
        <w:jc w:val="both"/>
        <w:rPr>
          <w:rFonts w:ascii="Calibri Light" w:hAnsi="Calibri Light" w:cs="Calibri Light"/>
          <w:b/>
          <w:bCs/>
        </w:rPr>
      </w:pPr>
      <w:r w:rsidRPr="00530155">
        <w:rPr>
          <w:rFonts w:ascii="Calibri Light" w:hAnsi="Calibri Light" w:cs="Calibri Light"/>
          <w:b/>
          <w:bCs/>
        </w:rPr>
        <w:t xml:space="preserve">Część 1 – </w:t>
      </w:r>
      <w:r w:rsidR="505BD4D3" w:rsidRPr="00530155">
        <w:rPr>
          <w:rFonts w:ascii="Calibri Light" w:hAnsi="Calibri Light" w:cs="Calibri Light"/>
          <w:b/>
          <w:bCs/>
          <w:i/>
          <w:iCs/>
        </w:rPr>
        <w:t>Laptopy</w:t>
      </w:r>
    </w:p>
    <w:p w14:paraId="46CBE1D1" w14:textId="77777777" w:rsidR="00F21C1F" w:rsidRPr="00915DBF" w:rsidRDefault="003749DA" w:rsidP="00D826C8">
      <w:pPr>
        <w:pStyle w:val="Standard"/>
        <w:numPr>
          <w:ilvl w:val="2"/>
          <w:numId w:val="37"/>
        </w:numPr>
        <w:spacing w:before="80" w:after="80" w:line="276" w:lineRule="auto"/>
        <w:ind w:left="709" w:right="141"/>
        <w:jc w:val="both"/>
        <w:textAlignment w:val="auto"/>
        <w:rPr>
          <w:rFonts w:ascii="Calibri Light" w:hAnsi="Calibri Light" w:cs="Calibri Light"/>
          <w:sz w:val="22"/>
          <w:szCs w:val="22"/>
          <w:lang w:val="pl-PL"/>
        </w:rPr>
      </w:pPr>
      <w:r w:rsidRPr="007A3C9C">
        <w:rPr>
          <w:rFonts w:ascii="Calibri Light" w:hAnsi="Calibri Light" w:cs="Calibri Light"/>
          <w:b/>
          <w:sz w:val="22"/>
          <w:szCs w:val="22"/>
          <w:lang w:val="pl-PL"/>
        </w:rPr>
        <w:t xml:space="preserve">Oferuję wykonanie całości zamówienia objętego przedmiotem zamówienia  zgodnie </w:t>
      </w:r>
      <w:r w:rsidRPr="007A3C9C">
        <w:rPr>
          <w:rFonts w:ascii="Calibri Light" w:hAnsi="Calibri Light" w:cs="Calibri Light"/>
          <w:b/>
          <w:sz w:val="22"/>
          <w:szCs w:val="22"/>
          <w:lang w:val="pl-PL"/>
        </w:rPr>
        <w:br/>
        <w:t>z wymogami zawartymi w SWZ za cen</w:t>
      </w:r>
      <w:r w:rsidR="00F43CEC">
        <w:rPr>
          <w:rFonts w:ascii="Calibri Light" w:hAnsi="Calibri Light" w:cs="Calibri Light"/>
          <w:b/>
          <w:sz w:val="22"/>
          <w:szCs w:val="22"/>
          <w:lang w:val="pl-PL"/>
        </w:rPr>
        <w:t>ę ………………</w:t>
      </w:r>
      <w:r w:rsidR="00F06AB2">
        <w:rPr>
          <w:rFonts w:ascii="Calibri Light" w:hAnsi="Calibri Light" w:cs="Calibri Light"/>
          <w:b/>
          <w:sz w:val="22"/>
          <w:szCs w:val="22"/>
          <w:lang w:val="pl-PL"/>
        </w:rPr>
        <w:t>…………….</w:t>
      </w:r>
      <w:r w:rsidR="00F43CEC">
        <w:rPr>
          <w:rFonts w:ascii="Calibri Light" w:hAnsi="Calibri Light" w:cs="Calibri Light"/>
          <w:b/>
          <w:sz w:val="22"/>
          <w:szCs w:val="22"/>
          <w:lang w:val="pl-PL"/>
        </w:rPr>
        <w:t>.. brutto</w:t>
      </w:r>
      <w:r w:rsidR="00F00011">
        <w:rPr>
          <w:rFonts w:ascii="Calibri Light" w:hAnsi="Calibri Light" w:cs="Calibri Light"/>
          <w:b/>
          <w:sz w:val="22"/>
          <w:szCs w:val="22"/>
          <w:lang w:val="pl-PL"/>
        </w:rPr>
        <w:t>, w tym obowiązująca stawka podatku VAT</w:t>
      </w:r>
      <w:r w:rsidR="00915DBF">
        <w:rPr>
          <w:rFonts w:ascii="Calibri Light" w:hAnsi="Calibri Light" w:cs="Calibri Light"/>
          <w:b/>
          <w:sz w:val="22"/>
          <w:szCs w:val="22"/>
          <w:lang w:val="pl-PL"/>
        </w:rPr>
        <w:t>.</w:t>
      </w:r>
    </w:p>
    <w:p w14:paraId="712CB330" w14:textId="49DD405F" w:rsidR="003749DA" w:rsidRPr="007A3C9C" w:rsidRDefault="003749DA" w:rsidP="00D826C8">
      <w:pPr>
        <w:pStyle w:val="Tekstpodstawowy"/>
        <w:numPr>
          <w:ilvl w:val="2"/>
          <w:numId w:val="3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ind w:left="709" w:right="141"/>
        <w:jc w:val="both"/>
        <w:rPr>
          <w:rFonts w:ascii="Calibri Light" w:hAnsi="Calibri Light" w:cs="Calibri Light"/>
          <w:color w:val="auto"/>
          <w:sz w:val="22"/>
          <w:szCs w:val="22"/>
        </w:rPr>
      </w:pPr>
      <w:r w:rsidRPr="007A3C9C">
        <w:rPr>
          <w:rFonts w:ascii="Calibri Light" w:hAnsi="Calibri Light" w:cs="Calibri Light"/>
          <w:iCs/>
          <w:color w:val="auto"/>
          <w:sz w:val="22"/>
          <w:szCs w:val="22"/>
          <w:lang w:val="pl-PL"/>
        </w:rPr>
        <w:t>O</w:t>
      </w:r>
      <w:r w:rsidRPr="007A3C9C">
        <w:rPr>
          <w:rFonts w:ascii="Calibri Light" w:hAnsi="Calibri Light" w:cs="Calibri Light"/>
          <w:iCs/>
          <w:color w:val="auto"/>
          <w:sz w:val="22"/>
          <w:szCs w:val="22"/>
        </w:rPr>
        <w:t>feruję warunki wykonania zamówienia</w:t>
      </w:r>
      <w:r w:rsidRPr="007A3C9C">
        <w:rPr>
          <w:rFonts w:ascii="Calibri Light" w:hAnsi="Calibri Light" w:cs="Calibri Light"/>
          <w:iCs/>
          <w:color w:val="auto"/>
          <w:sz w:val="22"/>
          <w:szCs w:val="22"/>
          <w:lang w:val="pl-PL"/>
        </w:rPr>
        <w:t xml:space="preserve"> wg kryteriów oceny ofert zawartych w SWZ</w:t>
      </w:r>
      <w:r w:rsidR="00791BBA">
        <w:rPr>
          <w:rFonts w:ascii="Calibri Light" w:hAnsi="Calibri Light" w:cs="Calibri Light"/>
          <w:iCs/>
          <w:color w:val="auto"/>
          <w:sz w:val="22"/>
          <w:szCs w:val="22"/>
          <w:lang w:val="pl-PL"/>
        </w:rPr>
        <w:t xml:space="preserve">, tj.: </w:t>
      </w:r>
      <w:r w:rsidR="00F43CEC" w:rsidRPr="00F43CEC">
        <w:rPr>
          <w:rFonts w:ascii="Calibri Light" w:hAnsi="Calibri Light" w:cs="Calibri Light"/>
          <w:iCs/>
          <w:color w:val="auto"/>
          <w:sz w:val="22"/>
          <w:szCs w:val="22"/>
          <w:lang w:val="pl-PL"/>
        </w:rPr>
        <w:tab/>
      </w:r>
      <w:r w:rsidR="00530155">
        <w:rPr>
          <w:rFonts w:ascii="Calibri Light" w:hAnsi="Calibri Light" w:cs="Calibri Light"/>
          <w:iCs/>
          <w:color w:val="auto"/>
          <w:sz w:val="22"/>
          <w:szCs w:val="22"/>
          <w:lang w:val="pl-PL"/>
        </w:rPr>
        <w:t>p</w:t>
      </w:r>
      <w:r w:rsidR="00F43CEC" w:rsidRPr="00F43CEC">
        <w:rPr>
          <w:rFonts w:ascii="Calibri Light" w:hAnsi="Calibri Light" w:cs="Calibri Light"/>
          <w:iCs/>
          <w:color w:val="auto"/>
          <w:sz w:val="22"/>
          <w:szCs w:val="22"/>
          <w:lang w:val="pl-PL"/>
        </w:rPr>
        <w:t>rzedłużenie</w:t>
      </w:r>
      <w:r w:rsidR="00782E86">
        <w:rPr>
          <w:rFonts w:ascii="Calibri Light" w:hAnsi="Calibri Light" w:cs="Calibri Light"/>
          <w:iCs/>
          <w:color w:val="auto"/>
          <w:sz w:val="22"/>
          <w:szCs w:val="22"/>
          <w:lang w:val="pl-PL"/>
        </w:rPr>
        <w:t xml:space="preserve"> </w:t>
      </w:r>
      <w:r w:rsidR="00F43CEC" w:rsidRPr="00F43CEC">
        <w:rPr>
          <w:rFonts w:ascii="Calibri Light" w:hAnsi="Calibri Light" w:cs="Calibri Light"/>
          <w:iCs/>
          <w:color w:val="auto"/>
          <w:sz w:val="22"/>
          <w:szCs w:val="22"/>
          <w:lang w:val="pl-PL"/>
        </w:rPr>
        <w:t>gwarancji</w:t>
      </w:r>
      <w:r w:rsidR="00791BBA">
        <w:rPr>
          <w:rFonts w:ascii="Calibri Light" w:hAnsi="Calibri Light" w:cs="Calibri Light"/>
          <w:iCs/>
          <w:color w:val="auto"/>
          <w:sz w:val="22"/>
          <w:szCs w:val="22"/>
          <w:lang w:val="pl-PL"/>
        </w:rPr>
        <w:t>:</w:t>
      </w:r>
    </w:p>
    <w:p w14:paraId="6148200B" w14:textId="36D687D7" w:rsidR="00F43CEC" w:rsidRPr="007A3C9C" w:rsidRDefault="00F43CEC" w:rsidP="00F06AB2">
      <w:pPr>
        <w:spacing w:after="0" w:line="360" w:lineRule="auto"/>
        <w:ind w:left="851" w:right="141"/>
        <w:rPr>
          <w:rFonts w:ascii="Calibri Light" w:hAnsi="Calibri Light" w:cs="Calibri Light"/>
          <w:color w:val="auto"/>
        </w:rPr>
      </w:pPr>
      <w:r w:rsidRPr="007A3C9C">
        <w:rPr>
          <w:rFonts w:ascii="Calibri Light" w:hAnsi="Calibri Light" w:cs="Calibri Light"/>
          <w:color w:val="auto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7A3C9C">
        <w:rPr>
          <w:rFonts w:ascii="Calibri Light" w:hAnsi="Calibri Light" w:cs="Calibri Light"/>
          <w:color w:val="auto"/>
        </w:rPr>
        <w:instrText>FORMCHECKBOX</w:instrText>
      </w:r>
      <w:r w:rsidRPr="007A3C9C">
        <w:rPr>
          <w:rFonts w:ascii="Calibri Light" w:hAnsi="Calibri Light" w:cs="Calibri Light"/>
          <w:color w:val="auto"/>
        </w:rPr>
      </w:r>
      <w:r w:rsidRPr="007A3C9C">
        <w:rPr>
          <w:rFonts w:ascii="Calibri Light" w:hAnsi="Calibri Light" w:cs="Calibri Light"/>
          <w:color w:val="auto"/>
        </w:rPr>
        <w:fldChar w:fldCharType="separate"/>
      </w:r>
      <w:r w:rsidRPr="007A3C9C">
        <w:rPr>
          <w:rFonts w:ascii="Calibri Light" w:hAnsi="Calibri Light" w:cs="Calibri Light"/>
          <w:color w:val="auto"/>
        </w:rPr>
        <w:fldChar w:fldCharType="end"/>
      </w:r>
      <w:r w:rsidR="004B17BD">
        <w:rPr>
          <w:rStyle w:val="Odwoanieprzypisudolnego"/>
          <w:rFonts w:ascii="Calibri Light" w:hAnsi="Calibri Light" w:cs="Calibri Light"/>
          <w:color w:val="auto"/>
        </w:rPr>
        <w:footnoteReference w:id="4"/>
      </w:r>
      <w:r w:rsidR="004B17BD">
        <w:rPr>
          <w:rFonts w:ascii="Calibri Light" w:hAnsi="Calibri Light" w:cs="Calibri Light"/>
          <w:color w:val="auto"/>
        </w:rPr>
        <w:t>)</w:t>
      </w:r>
      <w:r w:rsidRPr="007A3C9C">
        <w:rPr>
          <w:rFonts w:ascii="Calibri Light" w:hAnsi="Calibri Light" w:cs="Calibri Light"/>
          <w:color w:val="auto"/>
        </w:rPr>
        <w:t xml:space="preserve"> </w:t>
      </w:r>
      <w:r w:rsidR="00D40B3E">
        <w:rPr>
          <w:rFonts w:ascii="Calibri Light" w:hAnsi="Calibri Light" w:cs="Calibri Light"/>
          <w:color w:val="auto"/>
        </w:rPr>
        <w:t>12</w:t>
      </w:r>
      <w:r w:rsidRPr="1C495175">
        <w:rPr>
          <w:rFonts w:ascii="Calibri Light" w:hAnsi="Calibri Light" w:cs="Calibri Light"/>
          <w:b/>
          <w:bCs/>
          <w:color w:val="auto"/>
        </w:rPr>
        <w:t xml:space="preserve"> m-cy, </w:t>
      </w:r>
      <w:r w:rsidRPr="007A3C9C">
        <w:rPr>
          <w:rFonts w:ascii="Calibri Light" w:hAnsi="Calibri Light" w:cs="Calibri Light"/>
          <w:color w:val="auto"/>
        </w:rPr>
        <w:t>licząc od dnia podpisania protokołu odbioru</w:t>
      </w:r>
      <w:r w:rsidR="00052C64">
        <w:rPr>
          <w:rFonts w:ascii="Calibri Light" w:hAnsi="Calibri Light" w:cs="Calibri Light"/>
          <w:color w:val="auto"/>
        </w:rPr>
        <w:t xml:space="preserve"> końcowego</w:t>
      </w:r>
      <w:r w:rsidRPr="007A3C9C">
        <w:rPr>
          <w:rFonts w:ascii="Calibri Light" w:hAnsi="Calibri Light" w:cs="Calibri Light"/>
          <w:color w:val="auto"/>
        </w:rPr>
        <w:t>,</w:t>
      </w:r>
      <w:r w:rsidRPr="1C495175">
        <w:rPr>
          <w:rFonts w:ascii="Calibri Light" w:hAnsi="Calibri Light" w:cs="Calibri Light"/>
          <w:b/>
          <w:bCs/>
          <w:color w:val="auto"/>
        </w:rPr>
        <w:t xml:space="preserve"> </w:t>
      </w:r>
    </w:p>
    <w:p w14:paraId="6C3EDE3B" w14:textId="36A3D096" w:rsidR="00F43CEC" w:rsidRDefault="00F43CEC" w:rsidP="1C495175">
      <w:pPr>
        <w:spacing w:after="0" w:line="360" w:lineRule="auto"/>
        <w:ind w:left="851" w:right="141"/>
        <w:rPr>
          <w:rFonts w:ascii="Calibri Light" w:hAnsi="Calibri Light" w:cs="Calibri Light"/>
          <w:b/>
          <w:bCs/>
          <w:color w:val="auto"/>
        </w:rPr>
      </w:pPr>
      <w:r w:rsidRPr="007A3C9C">
        <w:rPr>
          <w:rFonts w:ascii="Calibri Light" w:hAnsi="Calibri Light" w:cs="Calibri Light"/>
          <w:color w:val="auto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7A3C9C">
        <w:rPr>
          <w:rFonts w:ascii="Calibri Light" w:hAnsi="Calibri Light" w:cs="Calibri Light"/>
          <w:color w:val="auto"/>
        </w:rPr>
        <w:instrText>FORMCHECKBOX</w:instrText>
      </w:r>
      <w:r w:rsidRPr="007A3C9C">
        <w:rPr>
          <w:rFonts w:ascii="Calibri Light" w:hAnsi="Calibri Light" w:cs="Calibri Light"/>
          <w:color w:val="auto"/>
        </w:rPr>
      </w:r>
      <w:r w:rsidRPr="007A3C9C">
        <w:rPr>
          <w:rFonts w:ascii="Calibri Light" w:hAnsi="Calibri Light" w:cs="Calibri Light"/>
          <w:color w:val="auto"/>
        </w:rPr>
        <w:fldChar w:fldCharType="separate"/>
      </w:r>
      <w:r w:rsidRPr="007A3C9C">
        <w:rPr>
          <w:rFonts w:ascii="Calibri Light" w:hAnsi="Calibri Light" w:cs="Calibri Light"/>
          <w:color w:val="auto"/>
        </w:rPr>
        <w:fldChar w:fldCharType="end"/>
      </w:r>
      <w:r>
        <w:rPr>
          <w:rFonts w:ascii="Calibri Light" w:hAnsi="Calibri Light" w:cs="Calibri Light"/>
          <w:color w:val="auto"/>
          <w:vertAlign w:val="superscript"/>
        </w:rPr>
        <w:t>4</w:t>
      </w:r>
      <w:r w:rsidRPr="007A3C9C">
        <w:rPr>
          <w:rFonts w:ascii="Calibri Light" w:hAnsi="Calibri Light" w:cs="Calibri Light"/>
          <w:color w:val="auto"/>
          <w:vertAlign w:val="superscript"/>
        </w:rPr>
        <w:t>)</w:t>
      </w:r>
      <w:r w:rsidRPr="007A3C9C">
        <w:rPr>
          <w:rFonts w:ascii="Calibri Light" w:hAnsi="Calibri Light" w:cs="Calibri Light"/>
          <w:color w:val="auto"/>
        </w:rPr>
        <w:t xml:space="preserve"> </w:t>
      </w:r>
      <w:r w:rsidR="00D40B3E">
        <w:rPr>
          <w:rFonts w:ascii="Calibri Light" w:hAnsi="Calibri Light" w:cs="Calibri Light"/>
          <w:color w:val="auto"/>
        </w:rPr>
        <w:t>24</w:t>
      </w:r>
      <w:r w:rsidRPr="1C495175">
        <w:rPr>
          <w:rFonts w:ascii="Calibri Light" w:hAnsi="Calibri Light" w:cs="Calibri Light"/>
          <w:b/>
          <w:bCs/>
          <w:color w:val="auto"/>
        </w:rPr>
        <w:t xml:space="preserve"> m-cy, </w:t>
      </w:r>
      <w:r w:rsidRPr="007A3C9C">
        <w:rPr>
          <w:rFonts w:ascii="Calibri Light" w:hAnsi="Calibri Light" w:cs="Calibri Light"/>
          <w:color w:val="auto"/>
        </w:rPr>
        <w:t>licząc od dnia podpisania protokołu odbioru</w:t>
      </w:r>
      <w:r w:rsidR="00052C64">
        <w:rPr>
          <w:rFonts w:ascii="Calibri Light" w:hAnsi="Calibri Light" w:cs="Calibri Light"/>
          <w:color w:val="auto"/>
        </w:rPr>
        <w:t xml:space="preserve"> końcowego</w:t>
      </w:r>
      <w:r w:rsidR="004B17BD">
        <w:rPr>
          <w:rFonts w:ascii="Calibri Light" w:hAnsi="Calibri Light" w:cs="Calibri Light"/>
          <w:color w:val="auto"/>
        </w:rPr>
        <w:t>.</w:t>
      </w:r>
      <w:r w:rsidRPr="1C495175">
        <w:rPr>
          <w:rFonts w:ascii="Calibri Light" w:hAnsi="Calibri Light" w:cs="Calibri Light"/>
          <w:b/>
          <w:bCs/>
          <w:color w:val="auto"/>
        </w:rPr>
        <w:t xml:space="preserve"> </w:t>
      </w:r>
    </w:p>
    <w:p w14:paraId="43D87F12" w14:textId="612AE32E" w:rsidR="00F06AB2" w:rsidRDefault="00F06AB2" w:rsidP="1C49517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left" w:pos="426"/>
        </w:tabs>
        <w:spacing w:after="0"/>
        <w:ind w:left="360"/>
        <w:jc w:val="both"/>
        <w:rPr>
          <w:rFonts w:ascii="Calibri Light" w:hAnsi="Calibri Light" w:cs="Calibri Light"/>
          <w:b/>
          <w:bCs/>
        </w:rPr>
      </w:pPr>
      <w:r w:rsidRPr="00530155">
        <w:rPr>
          <w:rFonts w:ascii="Calibri Light" w:hAnsi="Calibri Light" w:cs="Calibri Light"/>
          <w:b/>
          <w:bCs/>
        </w:rPr>
        <w:t xml:space="preserve">Część 2 – </w:t>
      </w:r>
      <w:r w:rsidR="613AEBEE" w:rsidRPr="00530155">
        <w:rPr>
          <w:rFonts w:ascii="Calibri Light" w:hAnsi="Calibri Light" w:cs="Calibri Light"/>
          <w:b/>
          <w:bCs/>
        </w:rPr>
        <w:t>Drobny sprzęt komputerowy</w:t>
      </w:r>
    </w:p>
    <w:p w14:paraId="1D8E2A21" w14:textId="77777777" w:rsidR="00F21C1F" w:rsidRPr="00F21C1F" w:rsidRDefault="00F00011" w:rsidP="00D826C8">
      <w:pPr>
        <w:pStyle w:val="Standard"/>
        <w:numPr>
          <w:ilvl w:val="2"/>
          <w:numId w:val="38"/>
        </w:numPr>
        <w:spacing w:before="80" w:after="80" w:line="276" w:lineRule="auto"/>
        <w:ind w:left="709" w:right="141"/>
        <w:jc w:val="both"/>
        <w:textAlignment w:val="auto"/>
        <w:rPr>
          <w:rFonts w:ascii="Calibri Light" w:hAnsi="Calibri Light" w:cs="Calibri Light"/>
          <w:sz w:val="22"/>
          <w:szCs w:val="22"/>
          <w:lang w:val="pl-PL"/>
        </w:rPr>
      </w:pPr>
      <w:r w:rsidRPr="007A3C9C">
        <w:rPr>
          <w:rFonts w:ascii="Calibri Light" w:hAnsi="Calibri Light" w:cs="Calibri Light"/>
          <w:b/>
          <w:sz w:val="22"/>
          <w:szCs w:val="22"/>
          <w:lang w:val="pl-PL"/>
        </w:rPr>
        <w:lastRenderedPageBreak/>
        <w:t xml:space="preserve">Oferuję wykonanie całości zamówienia objętego przedmiotem zamówienia  zgodnie </w:t>
      </w:r>
      <w:r w:rsidRPr="007A3C9C">
        <w:rPr>
          <w:rFonts w:ascii="Calibri Light" w:hAnsi="Calibri Light" w:cs="Calibri Light"/>
          <w:b/>
          <w:sz w:val="22"/>
          <w:szCs w:val="22"/>
          <w:lang w:val="pl-PL"/>
        </w:rPr>
        <w:br/>
        <w:t>z wymogami zawartymi w SWZ za cen</w:t>
      </w:r>
      <w:r>
        <w:rPr>
          <w:rFonts w:ascii="Calibri Light" w:hAnsi="Calibri Light" w:cs="Calibri Light"/>
          <w:b/>
          <w:sz w:val="22"/>
          <w:szCs w:val="22"/>
          <w:lang w:val="pl-PL"/>
        </w:rPr>
        <w:t>ę ……………………………... brutto, w tym obowiązująca stawka podatku VAT</w:t>
      </w:r>
      <w:r w:rsidR="00915DBF">
        <w:rPr>
          <w:rFonts w:ascii="Calibri Light" w:hAnsi="Calibri Light" w:cs="Calibri Light"/>
          <w:b/>
          <w:sz w:val="22"/>
          <w:szCs w:val="22"/>
          <w:lang w:val="pl-PL"/>
        </w:rPr>
        <w:t>.</w:t>
      </w:r>
    </w:p>
    <w:p w14:paraId="0E32019E" w14:textId="106BC986" w:rsidR="00F00011" w:rsidRPr="007A3C9C" w:rsidRDefault="00F00011" w:rsidP="00D826C8">
      <w:pPr>
        <w:pStyle w:val="Tekstpodstawowy"/>
        <w:numPr>
          <w:ilvl w:val="2"/>
          <w:numId w:val="3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ind w:left="709" w:right="-1"/>
        <w:jc w:val="both"/>
        <w:rPr>
          <w:rFonts w:ascii="Calibri Light" w:hAnsi="Calibri Light" w:cs="Calibri Light"/>
          <w:color w:val="auto"/>
          <w:sz w:val="22"/>
          <w:szCs w:val="22"/>
        </w:rPr>
      </w:pPr>
      <w:r w:rsidRPr="007A3C9C">
        <w:rPr>
          <w:rFonts w:ascii="Calibri Light" w:hAnsi="Calibri Light" w:cs="Calibri Light"/>
          <w:iCs/>
          <w:color w:val="auto"/>
          <w:sz w:val="22"/>
          <w:szCs w:val="22"/>
          <w:lang w:val="pl-PL"/>
        </w:rPr>
        <w:t>O</w:t>
      </w:r>
      <w:r w:rsidRPr="007A3C9C">
        <w:rPr>
          <w:rFonts w:ascii="Calibri Light" w:hAnsi="Calibri Light" w:cs="Calibri Light"/>
          <w:iCs/>
          <w:color w:val="auto"/>
          <w:sz w:val="22"/>
          <w:szCs w:val="22"/>
        </w:rPr>
        <w:t>feruję warunki wykonania zamówienia</w:t>
      </w:r>
      <w:r w:rsidRPr="007A3C9C">
        <w:rPr>
          <w:rFonts w:ascii="Calibri Light" w:hAnsi="Calibri Light" w:cs="Calibri Light"/>
          <w:iCs/>
          <w:color w:val="auto"/>
          <w:sz w:val="22"/>
          <w:szCs w:val="22"/>
          <w:lang w:val="pl-PL"/>
        </w:rPr>
        <w:t xml:space="preserve"> wg kryteriów oceny ofert zawartych w SWZ</w:t>
      </w:r>
      <w:r>
        <w:rPr>
          <w:rFonts w:ascii="Calibri Light" w:hAnsi="Calibri Light" w:cs="Calibri Light"/>
          <w:iCs/>
          <w:color w:val="auto"/>
          <w:sz w:val="22"/>
          <w:szCs w:val="22"/>
          <w:lang w:val="pl-PL"/>
        </w:rPr>
        <w:t>, tj.:</w:t>
      </w:r>
      <w:r w:rsidR="00530155">
        <w:rPr>
          <w:rFonts w:ascii="Calibri Light" w:hAnsi="Calibri Light" w:cs="Calibri Light"/>
          <w:iCs/>
          <w:color w:val="auto"/>
          <w:sz w:val="22"/>
          <w:szCs w:val="22"/>
          <w:lang w:val="pl-PL"/>
        </w:rPr>
        <w:t xml:space="preserve"> p</w:t>
      </w:r>
      <w:r w:rsidRPr="00F43CEC">
        <w:rPr>
          <w:rFonts w:ascii="Calibri Light" w:hAnsi="Calibri Light" w:cs="Calibri Light"/>
          <w:iCs/>
          <w:color w:val="auto"/>
          <w:sz w:val="22"/>
          <w:szCs w:val="22"/>
          <w:lang w:val="pl-PL"/>
        </w:rPr>
        <w:t>rzedłużenie</w:t>
      </w:r>
      <w:r w:rsidR="00F21C1F">
        <w:rPr>
          <w:rFonts w:ascii="Calibri Light" w:hAnsi="Calibri Light" w:cs="Calibri Light"/>
          <w:iCs/>
          <w:color w:val="auto"/>
          <w:sz w:val="22"/>
          <w:szCs w:val="22"/>
          <w:lang w:val="pl-PL"/>
        </w:rPr>
        <w:t xml:space="preserve"> </w:t>
      </w:r>
      <w:r w:rsidRPr="00F43CEC">
        <w:rPr>
          <w:rFonts w:ascii="Calibri Light" w:hAnsi="Calibri Light" w:cs="Calibri Light"/>
          <w:iCs/>
          <w:color w:val="auto"/>
          <w:sz w:val="22"/>
          <w:szCs w:val="22"/>
          <w:lang w:val="pl-PL"/>
        </w:rPr>
        <w:t>gwarancji</w:t>
      </w:r>
      <w:r>
        <w:rPr>
          <w:rFonts w:ascii="Calibri Light" w:hAnsi="Calibri Light" w:cs="Calibri Light"/>
          <w:iCs/>
          <w:color w:val="auto"/>
          <w:sz w:val="22"/>
          <w:szCs w:val="22"/>
          <w:lang w:val="pl-PL"/>
        </w:rPr>
        <w:t>:</w:t>
      </w:r>
    </w:p>
    <w:p w14:paraId="4D606EF3" w14:textId="513CAE59" w:rsidR="00F00011" w:rsidRPr="007A3C9C" w:rsidRDefault="00F00011" w:rsidP="00F00011">
      <w:pPr>
        <w:spacing w:after="0" w:line="360" w:lineRule="auto"/>
        <w:ind w:left="851" w:right="141"/>
        <w:rPr>
          <w:rFonts w:ascii="Calibri Light" w:hAnsi="Calibri Light" w:cs="Calibri Light"/>
          <w:color w:val="auto"/>
        </w:rPr>
      </w:pPr>
      <w:r w:rsidRPr="007A3C9C">
        <w:rPr>
          <w:rFonts w:ascii="Calibri Light" w:hAnsi="Calibri Light" w:cs="Calibri Light"/>
          <w:color w:val="auto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7A3C9C">
        <w:rPr>
          <w:rFonts w:ascii="Calibri Light" w:hAnsi="Calibri Light" w:cs="Calibri Light"/>
          <w:color w:val="auto"/>
        </w:rPr>
        <w:instrText>FORMCHECKBOX</w:instrText>
      </w:r>
      <w:r w:rsidRPr="007A3C9C">
        <w:rPr>
          <w:rFonts w:ascii="Calibri Light" w:hAnsi="Calibri Light" w:cs="Calibri Light"/>
          <w:color w:val="auto"/>
        </w:rPr>
      </w:r>
      <w:r w:rsidRPr="007A3C9C">
        <w:rPr>
          <w:rFonts w:ascii="Calibri Light" w:hAnsi="Calibri Light" w:cs="Calibri Light"/>
          <w:color w:val="auto"/>
        </w:rPr>
        <w:fldChar w:fldCharType="separate"/>
      </w:r>
      <w:r w:rsidRPr="007A3C9C">
        <w:rPr>
          <w:rFonts w:ascii="Calibri Light" w:hAnsi="Calibri Light" w:cs="Calibri Light"/>
          <w:color w:val="auto"/>
        </w:rPr>
        <w:fldChar w:fldCharType="end"/>
      </w:r>
      <w:r w:rsidRPr="00F00011">
        <w:rPr>
          <w:rFonts w:ascii="Calibri Light" w:hAnsi="Calibri Light" w:cs="Calibri Light"/>
          <w:color w:val="auto"/>
          <w:vertAlign w:val="superscript"/>
        </w:rPr>
        <w:t>4)</w:t>
      </w:r>
      <w:r w:rsidRPr="007A3C9C">
        <w:rPr>
          <w:rFonts w:ascii="Calibri Light" w:hAnsi="Calibri Light" w:cs="Calibri Light"/>
          <w:color w:val="auto"/>
        </w:rPr>
        <w:t xml:space="preserve"> </w:t>
      </w:r>
      <w:r w:rsidR="00D40B3E">
        <w:rPr>
          <w:rFonts w:ascii="Calibri Light" w:hAnsi="Calibri Light" w:cs="Calibri Light"/>
          <w:color w:val="auto"/>
        </w:rPr>
        <w:t>12</w:t>
      </w:r>
      <w:r w:rsidRPr="1C495175">
        <w:rPr>
          <w:rFonts w:ascii="Calibri Light" w:hAnsi="Calibri Light" w:cs="Calibri Light"/>
          <w:b/>
          <w:bCs/>
          <w:color w:val="auto"/>
        </w:rPr>
        <w:t xml:space="preserve"> m-cy, </w:t>
      </w:r>
      <w:r w:rsidRPr="007A3C9C">
        <w:rPr>
          <w:rFonts w:ascii="Calibri Light" w:hAnsi="Calibri Light" w:cs="Calibri Light"/>
          <w:color w:val="auto"/>
        </w:rPr>
        <w:t>licząc od dnia podpisania protokołu odbioru</w:t>
      </w:r>
      <w:r w:rsidR="00052C64">
        <w:rPr>
          <w:rFonts w:ascii="Calibri Light" w:hAnsi="Calibri Light" w:cs="Calibri Light"/>
          <w:color w:val="auto"/>
        </w:rPr>
        <w:t xml:space="preserve"> końcowego</w:t>
      </w:r>
      <w:r w:rsidRPr="007A3C9C">
        <w:rPr>
          <w:rFonts w:ascii="Calibri Light" w:hAnsi="Calibri Light" w:cs="Calibri Light"/>
          <w:color w:val="auto"/>
        </w:rPr>
        <w:t>,</w:t>
      </w:r>
      <w:r w:rsidRPr="1C495175">
        <w:rPr>
          <w:rFonts w:ascii="Calibri Light" w:hAnsi="Calibri Light" w:cs="Calibri Light"/>
          <w:b/>
          <w:bCs/>
          <w:color w:val="auto"/>
        </w:rPr>
        <w:t xml:space="preserve"> </w:t>
      </w:r>
    </w:p>
    <w:p w14:paraId="18C760A4" w14:textId="25406362" w:rsidR="00F00011" w:rsidRDefault="00F00011" w:rsidP="1C495175">
      <w:pPr>
        <w:spacing w:after="0" w:line="360" w:lineRule="auto"/>
        <w:ind w:left="851" w:right="141"/>
        <w:rPr>
          <w:rFonts w:ascii="Calibri Light" w:hAnsi="Calibri Light" w:cs="Calibri Light"/>
          <w:b/>
          <w:bCs/>
          <w:color w:val="auto"/>
        </w:rPr>
      </w:pPr>
      <w:r w:rsidRPr="007A3C9C">
        <w:rPr>
          <w:rFonts w:ascii="Calibri Light" w:hAnsi="Calibri Light" w:cs="Calibri Light"/>
          <w:color w:val="auto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7A3C9C">
        <w:rPr>
          <w:rFonts w:ascii="Calibri Light" w:hAnsi="Calibri Light" w:cs="Calibri Light"/>
          <w:color w:val="auto"/>
        </w:rPr>
        <w:instrText>FORMCHECKBOX</w:instrText>
      </w:r>
      <w:r w:rsidRPr="007A3C9C">
        <w:rPr>
          <w:rFonts w:ascii="Calibri Light" w:hAnsi="Calibri Light" w:cs="Calibri Light"/>
          <w:color w:val="auto"/>
        </w:rPr>
      </w:r>
      <w:r w:rsidRPr="007A3C9C">
        <w:rPr>
          <w:rFonts w:ascii="Calibri Light" w:hAnsi="Calibri Light" w:cs="Calibri Light"/>
          <w:color w:val="auto"/>
        </w:rPr>
        <w:fldChar w:fldCharType="separate"/>
      </w:r>
      <w:r w:rsidRPr="007A3C9C">
        <w:rPr>
          <w:rFonts w:ascii="Calibri Light" w:hAnsi="Calibri Light" w:cs="Calibri Light"/>
          <w:color w:val="auto"/>
        </w:rPr>
        <w:fldChar w:fldCharType="end"/>
      </w:r>
      <w:r>
        <w:rPr>
          <w:rFonts w:ascii="Calibri Light" w:hAnsi="Calibri Light" w:cs="Calibri Light"/>
          <w:color w:val="auto"/>
          <w:vertAlign w:val="superscript"/>
        </w:rPr>
        <w:t>4</w:t>
      </w:r>
      <w:r w:rsidRPr="007A3C9C">
        <w:rPr>
          <w:rFonts w:ascii="Calibri Light" w:hAnsi="Calibri Light" w:cs="Calibri Light"/>
          <w:color w:val="auto"/>
          <w:vertAlign w:val="superscript"/>
        </w:rPr>
        <w:t>)</w:t>
      </w:r>
      <w:r w:rsidRPr="007A3C9C">
        <w:rPr>
          <w:rFonts w:ascii="Calibri Light" w:hAnsi="Calibri Light" w:cs="Calibri Light"/>
          <w:color w:val="auto"/>
        </w:rPr>
        <w:t xml:space="preserve"> </w:t>
      </w:r>
      <w:r w:rsidR="00D40B3E">
        <w:rPr>
          <w:rFonts w:ascii="Calibri Light" w:hAnsi="Calibri Light" w:cs="Calibri Light"/>
          <w:color w:val="auto"/>
        </w:rPr>
        <w:t>24</w:t>
      </w:r>
      <w:r w:rsidRPr="1C495175">
        <w:rPr>
          <w:rFonts w:ascii="Calibri Light" w:hAnsi="Calibri Light" w:cs="Calibri Light"/>
          <w:b/>
          <w:bCs/>
          <w:color w:val="auto"/>
        </w:rPr>
        <w:t xml:space="preserve"> m-cy, </w:t>
      </w:r>
      <w:r w:rsidRPr="007A3C9C">
        <w:rPr>
          <w:rFonts w:ascii="Calibri Light" w:hAnsi="Calibri Light" w:cs="Calibri Light"/>
          <w:color w:val="auto"/>
        </w:rPr>
        <w:t>licząc od dnia podpisania protokołu odbioru</w:t>
      </w:r>
      <w:r w:rsidR="00052C64">
        <w:rPr>
          <w:rFonts w:ascii="Calibri Light" w:hAnsi="Calibri Light" w:cs="Calibri Light"/>
          <w:color w:val="auto"/>
        </w:rPr>
        <w:t xml:space="preserve"> końcowego</w:t>
      </w:r>
      <w:r>
        <w:rPr>
          <w:rFonts w:ascii="Calibri Light" w:hAnsi="Calibri Light" w:cs="Calibri Light"/>
          <w:color w:val="auto"/>
        </w:rPr>
        <w:t>.</w:t>
      </w:r>
      <w:r w:rsidRPr="1C495175">
        <w:rPr>
          <w:rFonts w:ascii="Calibri Light" w:hAnsi="Calibri Light" w:cs="Calibri Light"/>
          <w:b/>
          <w:bCs/>
          <w:color w:val="auto"/>
        </w:rPr>
        <w:t xml:space="preserve"> </w:t>
      </w:r>
    </w:p>
    <w:p w14:paraId="2816739F" w14:textId="12121A70" w:rsidR="002E6C3C" w:rsidRPr="0083409F" w:rsidRDefault="002E6C3C" w:rsidP="002E6C3C">
      <w:pPr>
        <w:numPr>
          <w:ilvl w:val="0"/>
          <w:numId w:val="1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before="240" w:after="0"/>
        <w:ind w:right="141"/>
        <w:jc w:val="both"/>
        <w:rPr>
          <w:rFonts w:ascii="Calibri Light" w:hAnsi="Calibri Light" w:cs="Calibri Light"/>
          <w:color w:val="auto"/>
        </w:rPr>
      </w:pPr>
      <w:r w:rsidRPr="0083409F">
        <w:rPr>
          <w:rFonts w:ascii="Calibri Light" w:eastAsia="Arial Unicode MS" w:hAnsi="Calibri Light" w:cs="Calibri Light"/>
          <w:b/>
          <w:color w:val="auto"/>
          <w:u w:val="single"/>
        </w:rPr>
        <w:t xml:space="preserve">OŚWIADCZENIA WYKONAWCY: </w:t>
      </w:r>
    </w:p>
    <w:p w14:paraId="6C02B1C4" w14:textId="77777777" w:rsidR="002E6C3C" w:rsidRPr="0083409F" w:rsidRDefault="002E6C3C" w:rsidP="002E6C3C">
      <w:pPr>
        <w:spacing w:after="0"/>
        <w:ind w:left="426" w:right="142" w:hanging="142"/>
        <w:rPr>
          <w:rFonts w:ascii="Calibri Light" w:hAnsi="Calibri Light" w:cs="Calibri Light"/>
          <w:color w:val="auto"/>
        </w:rPr>
      </w:pPr>
      <w:r w:rsidRPr="0083409F">
        <w:rPr>
          <w:rFonts w:ascii="Calibri Light" w:eastAsia="Arial Unicode MS" w:hAnsi="Calibri Light" w:cs="Calibri Light"/>
          <w:b/>
          <w:color w:val="auto"/>
        </w:rPr>
        <w:t>Ja(my) niżej podpisany(i) oświadczam(y), że:</w:t>
      </w:r>
    </w:p>
    <w:p w14:paraId="777F99F0" w14:textId="77777777" w:rsidR="002E6C3C" w:rsidRPr="0083409F" w:rsidRDefault="002E6C3C" w:rsidP="002E6C3C">
      <w:pPr>
        <w:numPr>
          <w:ilvl w:val="0"/>
          <w:numId w:val="2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after="0"/>
        <w:ind w:left="567" w:right="142" w:hanging="283"/>
        <w:jc w:val="both"/>
        <w:rPr>
          <w:rFonts w:ascii="Calibri Light" w:hAnsi="Calibri Light" w:cs="Calibri Light"/>
          <w:color w:val="auto"/>
        </w:rPr>
      </w:pPr>
      <w:r w:rsidRPr="0083409F">
        <w:rPr>
          <w:rFonts w:ascii="Calibri Light" w:hAnsi="Calibri Light" w:cs="Calibri Light"/>
          <w:color w:val="auto"/>
        </w:rPr>
        <w:t>cena oferty obejmuje wszystkie koszty związane z prawidłową realizacją przedmiotu zamówienia,</w:t>
      </w:r>
    </w:p>
    <w:p w14:paraId="0FA2E485" w14:textId="77777777" w:rsidR="002E6C3C" w:rsidRPr="002E6C3C" w:rsidRDefault="002E6C3C" w:rsidP="002E6C3C">
      <w:pPr>
        <w:pStyle w:val="Standard"/>
        <w:numPr>
          <w:ilvl w:val="0"/>
          <w:numId w:val="20"/>
        </w:numPr>
        <w:spacing w:line="276" w:lineRule="auto"/>
        <w:ind w:left="567" w:right="141" w:hanging="283"/>
        <w:jc w:val="both"/>
        <w:textAlignment w:val="auto"/>
        <w:rPr>
          <w:rFonts w:ascii="Calibri" w:hAnsi="Calibri" w:cs="Calibri"/>
          <w:sz w:val="22"/>
          <w:szCs w:val="22"/>
          <w:lang w:val="pl-PL"/>
        </w:rPr>
      </w:pPr>
      <w:r w:rsidRPr="0083409F">
        <w:rPr>
          <w:rFonts w:ascii="Calibri Light" w:hAnsi="Calibri Light" w:cs="Calibri Light"/>
          <w:sz w:val="22"/>
          <w:szCs w:val="22"/>
          <w:lang w:val="pl-PL"/>
        </w:rPr>
        <w:t>akceptuję bez zastrzeżeń wzór umowy</w:t>
      </w:r>
      <w:r w:rsidRPr="0083409F">
        <w:rPr>
          <w:rFonts w:ascii="Calibri Light" w:hAnsi="Calibri Light" w:cs="Calibri Light"/>
          <w:b/>
          <w:sz w:val="22"/>
          <w:szCs w:val="22"/>
          <w:lang w:val="pl-PL"/>
        </w:rPr>
        <w:t xml:space="preserve"> </w:t>
      </w:r>
      <w:r w:rsidRPr="0083409F">
        <w:rPr>
          <w:rFonts w:ascii="Calibri Light" w:hAnsi="Calibri Light" w:cs="Calibri Light"/>
          <w:sz w:val="22"/>
          <w:szCs w:val="22"/>
          <w:lang w:val="pl-PL"/>
        </w:rPr>
        <w:t>i w razie wybrania mojej oferty zobowiązuję się do podpisania umowy na warunkach zawartych w SWZ, w miejscu i terminie wskazanym przez Zamawiającego</w:t>
      </w:r>
      <w:r w:rsidRPr="002E6C3C">
        <w:rPr>
          <w:rFonts w:ascii="Calibri" w:hAnsi="Calibri" w:cs="Calibri"/>
          <w:sz w:val="22"/>
          <w:szCs w:val="22"/>
          <w:lang w:val="pl-PL"/>
        </w:rPr>
        <w:t>.</w:t>
      </w:r>
    </w:p>
    <w:p w14:paraId="568E142B" w14:textId="77777777" w:rsidR="00D6139F" w:rsidRPr="00D6139F" w:rsidRDefault="00D6139F" w:rsidP="002E6C3C">
      <w:pPr>
        <w:numPr>
          <w:ilvl w:val="0"/>
          <w:numId w:val="1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left" w:pos="284"/>
        </w:tabs>
        <w:spacing w:before="240" w:after="0"/>
        <w:ind w:left="284" w:right="141" w:hanging="284"/>
        <w:rPr>
          <w:color w:val="auto"/>
          <w:u w:val="single"/>
        </w:rPr>
      </w:pPr>
      <w:r w:rsidRPr="00D6139F">
        <w:rPr>
          <w:b/>
          <w:bCs/>
          <w:color w:val="auto"/>
          <w:u w:val="single"/>
        </w:rPr>
        <w:t>TAJEMNICA PRZEDSIEBIORSTWA:</w:t>
      </w:r>
    </w:p>
    <w:p w14:paraId="264B820B" w14:textId="77777777" w:rsidR="00D6139F" w:rsidRPr="00D6139F" w:rsidRDefault="00D6139F" w:rsidP="00D6139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left" w:pos="284"/>
        </w:tabs>
        <w:spacing w:after="0"/>
        <w:ind w:left="284" w:right="141"/>
        <w:rPr>
          <w:color w:val="auto"/>
        </w:rPr>
      </w:pPr>
      <w:r w:rsidRPr="00D6139F">
        <w:rPr>
          <w:color w:val="auto"/>
        </w:rPr>
        <w:t xml:space="preserve">Oferta zawiera tajemnicę przedsiębiorstwa: </w:t>
      </w:r>
    </w:p>
    <w:p w14:paraId="626D88B6" w14:textId="77777777" w:rsidR="00D6139F" w:rsidRPr="00D6139F" w:rsidRDefault="00D6139F" w:rsidP="00D6139F">
      <w:pPr>
        <w:spacing w:after="0"/>
        <w:ind w:right="141" w:firstLine="567"/>
        <w:rPr>
          <w:color w:val="auto"/>
        </w:rPr>
      </w:pPr>
      <w:r w:rsidRPr="00D6139F">
        <w:rPr>
          <w:color w:val="auto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D6139F">
        <w:rPr>
          <w:color w:val="auto"/>
        </w:rPr>
        <w:instrText>FORMCHECKBOX</w:instrText>
      </w:r>
      <w:r w:rsidRPr="00D6139F">
        <w:rPr>
          <w:color w:val="auto"/>
        </w:rPr>
      </w:r>
      <w:r w:rsidRPr="00D6139F">
        <w:rPr>
          <w:color w:val="auto"/>
        </w:rPr>
        <w:fldChar w:fldCharType="separate"/>
      </w:r>
      <w:r w:rsidRPr="00D6139F">
        <w:rPr>
          <w:color w:val="auto"/>
        </w:rPr>
        <w:fldChar w:fldCharType="end"/>
      </w:r>
      <w:r w:rsidRPr="00D6139F">
        <w:rPr>
          <w:color w:val="auto"/>
          <w:vertAlign w:val="superscript"/>
        </w:rPr>
        <w:t>3)</w:t>
      </w:r>
      <w:r w:rsidRPr="00D6139F">
        <w:rPr>
          <w:color w:val="auto"/>
        </w:rPr>
        <w:t xml:space="preserve"> Tak,</w:t>
      </w:r>
    </w:p>
    <w:p w14:paraId="118D0ADF" w14:textId="77777777" w:rsidR="00D6139F" w:rsidRPr="00D6139F" w:rsidRDefault="00D6139F" w:rsidP="00D6139F">
      <w:pPr>
        <w:spacing w:after="0"/>
        <w:ind w:left="567" w:right="142"/>
        <w:rPr>
          <w:color w:val="auto"/>
        </w:rPr>
      </w:pPr>
      <w:r w:rsidRPr="00D6139F">
        <w:rPr>
          <w:color w:val="auto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D6139F">
        <w:rPr>
          <w:color w:val="auto"/>
        </w:rPr>
        <w:instrText>FORMCHECKBOX</w:instrText>
      </w:r>
      <w:r w:rsidRPr="00D6139F">
        <w:rPr>
          <w:color w:val="auto"/>
        </w:rPr>
      </w:r>
      <w:r w:rsidRPr="00D6139F">
        <w:rPr>
          <w:color w:val="auto"/>
        </w:rPr>
        <w:fldChar w:fldCharType="separate"/>
      </w:r>
      <w:r w:rsidRPr="00D6139F">
        <w:rPr>
          <w:color w:val="auto"/>
        </w:rPr>
        <w:fldChar w:fldCharType="end"/>
      </w:r>
      <w:r w:rsidRPr="00D6139F">
        <w:rPr>
          <w:color w:val="auto"/>
          <w:vertAlign w:val="superscript"/>
        </w:rPr>
        <w:t>3)</w:t>
      </w:r>
      <w:r w:rsidRPr="00D6139F">
        <w:rPr>
          <w:color w:val="auto"/>
        </w:rPr>
        <w:t xml:space="preserve"> Nie.</w:t>
      </w:r>
      <w:r w:rsidRPr="00D6139F">
        <w:rPr>
          <w:color w:val="auto"/>
        </w:rPr>
        <w:br/>
      </w:r>
    </w:p>
    <w:p w14:paraId="22E828B4" w14:textId="77777777" w:rsidR="00D6139F" w:rsidRPr="00D6139F" w:rsidRDefault="00D6139F" w:rsidP="00D6139F">
      <w:pPr>
        <w:spacing w:after="0"/>
        <w:ind w:left="567" w:right="142"/>
        <w:jc w:val="both"/>
        <w:rPr>
          <w:color w:val="auto"/>
          <w:spacing w:val="-2"/>
        </w:rPr>
      </w:pPr>
      <w:r w:rsidRPr="00D6139F">
        <w:rPr>
          <w:color w:val="auto"/>
        </w:rPr>
        <w:t>Informacje stanowiące tajemnicę przedsiębiorstwa zawarte są w następujących dokumentach</w:t>
      </w:r>
      <w:r w:rsidRPr="00D6139F">
        <w:rPr>
          <w:color w:val="auto"/>
        </w:rPr>
        <w:br/>
        <w:t xml:space="preserve">(załącznikach do oferty): </w:t>
      </w:r>
      <w:r w:rsidRPr="00D6139F">
        <w:rPr>
          <w:color w:val="auto"/>
          <w:spacing w:val="-2"/>
        </w:rPr>
        <w:t>…..……………………………………………………………………..</w:t>
      </w:r>
    </w:p>
    <w:p w14:paraId="1FC22CC3" w14:textId="77777777" w:rsidR="00D6139F" w:rsidRPr="00D6139F" w:rsidRDefault="00D6139F" w:rsidP="00D6139F">
      <w:pPr>
        <w:spacing w:after="0"/>
        <w:ind w:left="567" w:right="142"/>
        <w:jc w:val="both"/>
        <w:rPr>
          <w:color w:val="auto"/>
        </w:rPr>
      </w:pPr>
      <w:r w:rsidRPr="00D6139F">
        <w:rPr>
          <w:color w:val="auto"/>
        </w:rPr>
        <w:br/>
        <w:t>Uzasadnienie zastrzeżenia informacji jako tajemnicy przedsiębiorstwa zawarte jest w następującym</w:t>
      </w:r>
      <w:r w:rsidRPr="00D6139F">
        <w:rPr>
          <w:color w:val="auto"/>
        </w:rPr>
        <w:br/>
        <w:t>dokumencie (załączniku do oferty)</w:t>
      </w:r>
      <w:r w:rsidRPr="00D6139F">
        <w:rPr>
          <w:color w:val="auto"/>
          <w:spacing w:val="-2"/>
        </w:rPr>
        <w:t xml:space="preserve"> …..……………………………………………………………………..</w:t>
      </w:r>
    </w:p>
    <w:p w14:paraId="15F6DF82" w14:textId="77777777" w:rsidR="00D6139F" w:rsidRPr="00D6139F" w:rsidRDefault="00D6139F" w:rsidP="00D6139F">
      <w:pPr>
        <w:numPr>
          <w:ilvl w:val="0"/>
          <w:numId w:val="1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left" w:pos="284"/>
        </w:tabs>
        <w:spacing w:before="240" w:after="0"/>
        <w:ind w:left="284" w:right="141" w:hanging="284"/>
        <w:rPr>
          <w:color w:val="auto"/>
        </w:rPr>
      </w:pPr>
      <w:r w:rsidRPr="00D6139F">
        <w:rPr>
          <w:rFonts w:eastAsia="Arial Unicode MS"/>
          <w:b/>
          <w:color w:val="auto"/>
          <w:u w:val="single"/>
        </w:rPr>
        <w:t>OŚWIADCZENIA WYKONAWCY W ZAKRESIE PODWYKONAWSTWA:</w:t>
      </w:r>
    </w:p>
    <w:p w14:paraId="4B061323" w14:textId="77777777" w:rsidR="00D6139F" w:rsidRPr="00D6139F" w:rsidRDefault="00D6139F" w:rsidP="00D6139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left" w:pos="284"/>
        </w:tabs>
        <w:spacing w:after="0"/>
        <w:ind w:left="284" w:right="141"/>
        <w:rPr>
          <w:color w:val="auto"/>
        </w:rPr>
      </w:pPr>
      <w:r w:rsidRPr="00D6139F">
        <w:rPr>
          <w:color w:val="auto"/>
        </w:rPr>
        <w:t>Oświadczam, że przedmiot zamówienia wykonam(y):</w:t>
      </w:r>
    </w:p>
    <w:p w14:paraId="7343FDA0" w14:textId="77777777" w:rsidR="00D6139F" w:rsidRPr="00D6139F" w:rsidRDefault="00D6139F" w:rsidP="00D6139F">
      <w:pPr>
        <w:spacing w:before="240"/>
        <w:ind w:right="141" w:firstLine="567"/>
        <w:rPr>
          <w:color w:val="auto"/>
        </w:rPr>
      </w:pPr>
      <w:r w:rsidRPr="00D6139F">
        <w:rPr>
          <w:color w:val="auto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D6139F">
        <w:rPr>
          <w:color w:val="auto"/>
        </w:rPr>
        <w:instrText>FORMCHECKBOX</w:instrText>
      </w:r>
      <w:r w:rsidRPr="00D6139F">
        <w:rPr>
          <w:color w:val="auto"/>
        </w:rPr>
      </w:r>
      <w:r w:rsidRPr="00D6139F">
        <w:rPr>
          <w:color w:val="auto"/>
        </w:rPr>
        <w:fldChar w:fldCharType="separate"/>
      </w:r>
      <w:bookmarkStart w:id="0" w:name="__Fieldmark__1878_3058562064"/>
      <w:bookmarkEnd w:id="0"/>
      <w:r w:rsidRPr="00D6139F">
        <w:rPr>
          <w:color w:val="auto"/>
        </w:rPr>
        <w:fldChar w:fldCharType="end"/>
      </w:r>
      <w:bookmarkStart w:id="1" w:name="__Fieldmark__5688_3248564445"/>
      <w:bookmarkStart w:id="2" w:name="__Fieldmark__5002_4039978410"/>
      <w:bookmarkStart w:id="3" w:name="__Fieldmark__3_1840887204"/>
      <w:bookmarkStart w:id="4" w:name="__Fieldmark__1290_3248564445"/>
      <w:bookmarkStart w:id="5" w:name="__Fieldmark__7449_3248564445"/>
      <w:bookmarkEnd w:id="1"/>
      <w:bookmarkEnd w:id="2"/>
      <w:bookmarkEnd w:id="3"/>
      <w:bookmarkEnd w:id="4"/>
      <w:bookmarkEnd w:id="5"/>
      <w:r w:rsidRPr="00D6139F">
        <w:rPr>
          <w:color w:val="auto"/>
          <w:vertAlign w:val="superscript"/>
        </w:rPr>
        <w:t>3)</w:t>
      </w:r>
      <w:r w:rsidRPr="00D6139F">
        <w:rPr>
          <w:color w:val="auto"/>
        </w:rPr>
        <w:t xml:space="preserve"> bez udziału Podwykonawców,</w:t>
      </w:r>
    </w:p>
    <w:p w14:paraId="679311FC" w14:textId="77777777" w:rsidR="00D6139F" w:rsidRPr="00D6139F" w:rsidRDefault="00D6139F" w:rsidP="00D6139F">
      <w:pPr>
        <w:ind w:right="141" w:firstLine="567"/>
        <w:rPr>
          <w:color w:val="auto"/>
        </w:rPr>
      </w:pPr>
      <w:r w:rsidRPr="00D6139F">
        <w:rPr>
          <w:color w:val="auto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D6139F">
        <w:rPr>
          <w:color w:val="auto"/>
        </w:rPr>
        <w:instrText>FORMCHECKBOX</w:instrText>
      </w:r>
      <w:r w:rsidRPr="00D6139F">
        <w:rPr>
          <w:color w:val="auto"/>
        </w:rPr>
      </w:r>
      <w:r w:rsidRPr="00D6139F">
        <w:rPr>
          <w:color w:val="auto"/>
        </w:rPr>
        <w:fldChar w:fldCharType="separate"/>
      </w:r>
      <w:bookmarkStart w:id="6" w:name="__Fieldmark__1899_3058562064"/>
      <w:bookmarkEnd w:id="6"/>
      <w:r w:rsidRPr="00D6139F">
        <w:rPr>
          <w:color w:val="auto"/>
        </w:rPr>
        <w:fldChar w:fldCharType="end"/>
      </w:r>
      <w:r w:rsidRPr="00D6139F">
        <w:rPr>
          <w:color w:val="auto"/>
          <w:vertAlign w:val="superscript"/>
        </w:rPr>
        <w:t>3)</w:t>
      </w:r>
      <w:r w:rsidRPr="00D6139F">
        <w:rPr>
          <w:color w:val="auto"/>
        </w:rPr>
        <w:t xml:space="preserve"> z udziałem Podwykonawców.</w:t>
      </w:r>
    </w:p>
    <w:p w14:paraId="3BBE7DE9" w14:textId="77777777" w:rsidR="00D6139F" w:rsidRPr="00D6139F" w:rsidRDefault="00D6139F" w:rsidP="00D6139F">
      <w:pPr>
        <w:ind w:left="426" w:right="141"/>
        <w:jc w:val="both"/>
        <w:rPr>
          <w:color w:val="auto"/>
        </w:rPr>
      </w:pPr>
      <w:r w:rsidRPr="00D6139F">
        <w:rPr>
          <w:bCs/>
          <w:i/>
          <w:iCs/>
        </w:rPr>
        <w:t>Uwaga!</w:t>
      </w:r>
      <w:r w:rsidRPr="00D6139F">
        <w:rPr>
          <w:bCs/>
        </w:rPr>
        <w:t xml:space="preserve"> W przypadku, gdy Wykonawca nie zaznaczy powyższej informacji Zamawiający przyjmie, że Wykonawca wykona przedmiot zamówienia bez udziału Podwykonawców.</w:t>
      </w:r>
    </w:p>
    <w:p w14:paraId="2921A516" w14:textId="77777777" w:rsidR="00D6139F" w:rsidRPr="00D6139F" w:rsidRDefault="00D6139F" w:rsidP="00D6139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after="0"/>
        <w:ind w:left="426" w:right="141"/>
        <w:rPr>
          <w:color w:val="auto"/>
        </w:rPr>
      </w:pPr>
      <w:r w:rsidRPr="00D6139F">
        <w:rPr>
          <w:color w:val="auto"/>
          <w:lang w:eastAsia="en-GB"/>
        </w:rPr>
        <w:t>Jeżeli zaznaczono TAK i o ile jest to wiadome, proszę podać wykaz proponowanych podwykonawców:</w:t>
      </w:r>
    </w:p>
    <w:tbl>
      <w:tblPr>
        <w:tblW w:w="9434" w:type="dxa"/>
        <w:tblInd w:w="505" w:type="dxa"/>
        <w:tblLayout w:type="fixed"/>
        <w:tblLook w:val="0000" w:firstRow="0" w:lastRow="0" w:firstColumn="0" w:lastColumn="0" w:noHBand="0" w:noVBand="0"/>
      </w:tblPr>
      <w:tblGrid>
        <w:gridCol w:w="737"/>
        <w:gridCol w:w="2977"/>
        <w:gridCol w:w="2693"/>
        <w:gridCol w:w="3027"/>
      </w:tblGrid>
      <w:tr w:rsidR="00D6139F" w:rsidRPr="00D6139F" w14:paraId="64CE6689" w14:textId="77777777" w:rsidTr="0083409F"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40D583" w14:textId="77777777" w:rsidR="00D6139F" w:rsidRPr="00D6139F" w:rsidRDefault="00D6139F" w:rsidP="00D6139F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ind w:right="141"/>
              <w:jc w:val="center"/>
              <w:textAlignment w:val="baseline"/>
              <w:rPr>
                <w:rFonts w:eastAsia="Andale Sans UI"/>
                <w:b/>
                <w:bCs/>
                <w:color w:val="auto"/>
                <w:kern w:val="1"/>
                <w:lang w:bidi="en-US"/>
              </w:rPr>
            </w:pPr>
            <w:r w:rsidRPr="00D6139F">
              <w:rPr>
                <w:rFonts w:eastAsia="Andale Sans UI"/>
                <w:b/>
                <w:bCs/>
                <w:color w:val="auto"/>
                <w:kern w:val="1"/>
                <w:lang w:bidi="en-US"/>
              </w:rPr>
              <w:t>Lp.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316891" w14:textId="77777777" w:rsidR="00D6139F" w:rsidRPr="00D6139F" w:rsidRDefault="00D6139F" w:rsidP="00D6139F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ind w:right="141"/>
              <w:jc w:val="center"/>
              <w:textAlignment w:val="baseline"/>
              <w:rPr>
                <w:rFonts w:eastAsia="Andale Sans UI"/>
                <w:color w:val="auto"/>
                <w:kern w:val="1"/>
                <w:lang w:bidi="en-US"/>
              </w:rPr>
            </w:pPr>
            <w:r w:rsidRPr="00D6139F">
              <w:rPr>
                <w:rFonts w:eastAsia="Andale Sans UI"/>
                <w:color w:val="auto"/>
                <w:kern w:val="1"/>
                <w:lang w:bidi="en-US"/>
              </w:rPr>
              <w:t>Zakresu robót objętych przedmiotem z</w:t>
            </w:r>
            <w:r w:rsidRPr="00D6139F">
              <w:rPr>
                <w:b/>
                <w:bCs/>
                <w:i/>
                <w:iCs/>
                <w:color w:val="auto"/>
                <w:kern w:val="1"/>
                <w:shd w:val="clear" w:color="auto" w:fill="FFFFFF"/>
                <w:lang w:bidi="pl-PL"/>
              </w:rPr>
              <w:t xml:space="preserve">amówienia, który Wykonawca zamierza powierzyć podwykonawcy </w:t>
            </w:r>
            <w:r w:rsidRPr="00D6139F">
              <w:rPr>
                <w:b/>
                <w:bCs/>
                <w:i/>
                <w:iCs/>
                <w:color w:val="auto"/>
                <w:kern w:val="1"/>
                <w:shd w:val="clear" w:color="auto" w:fill="FFFFFF"/>
                <w:lang w:bidi="pl-PL"/>
              </w:rPr>
              <w:br/>
              <w:t>/ podwykonawcom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BD12DE" w14:textId="77777777" w:rsidR="00D6139F" w:rsidRPr="00D6139F" w:rsidRDefault="00D6139F" w:rsidP="00D6139F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ind w:right="141"/>
              <w:jc w:val="center"/>
              <w:textAlignment w:val="baseline"/>
              <w:rPr>
                <w:rFonts w:eastAsia="Andale Sans UI"/>
                <w:color w:val="auto"/>
                <w:kern w:val="1"/>
                <w:lang w:bidi="en-US"/>
              </w:rPr>
            </w:pPr>
            <w:r w:rsidRPr="00D6139F">
              <w:rPr>
                <w:b/>
                <w:bCs/>
                <w:i/>
                <w:iCs/>
                <w:color w:val="auto"/>
                <w:kern w:val="1"/>
                <w:shd w:val="clear" w:color="auto" w:fill="FFFFFF"/>
                <w:lang w:bidi="pl-PL"/>
              </w:rPr>
              <w:t xml:space="preserve">Nazwa (firma) podwykonawcy                             </w:t>
            </w:r>
            <w:r w:rsidRPr="00D6139F">
              <w:rPr>
                <w:rFonts w:eastAsia="Andale Sans UI"/>
                <w:i/>
                <w:color w:val="auto"/>
                <w:kern w:val="1"/>
                <w:lang w:bidi="en-US"/>
              </w:rPr>
              <w:t>(o ile jest znana)</w:t>
            </w:r>
          </w:p>
        </w:tc>
        <w:tc>
          <w:tcPr>
            <w:tcW w:w="3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C57D96" w14:textId="77777777" w:rsidR="00D6139F" w:rsidRPr="00D6139F" w:rsidRDefault="00D6139F" w:rsidP="00D6139F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ind w:right="141"/>
              <w:jc w:val="center"/>
              <w:textAlignment w:val="baseline"/>
              <w:rPr>
                <w:rFonts w:eastAsia="Andale Sans UI"/>
                <w:color w:val="auto"/>
                <w:kern w:val="1"/>
                <w:lang w:bidi="en-US"/>
              </w:rPr>
            </w:pPr>
            <w:r w:rsidRPr="00D6139F">
              <w:rPr>
                <w:rFonts w:eastAsia="Andale Sans UI"/>
                <w:color w:val="auto"/>
                <w:kern w:val="1"/>
                <w:lang w:bidi="en-US"/>
              </w:rPr>
              <w:t>Czy podwykonawca jest podmiotem, na którego zasoby powołuje się Wykonawca na zasadach art. 118 ustawy Pzp</w:t>
            </w:r>
          </w:p>
        </w:tc>
      </w:tr>
      <w:tr w:rsidR="00D6139F" w:rsidRPr="00D6139F" w14:paraId="39491D01" w14:textId="77777777" w:rsidTr="0083409F"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35CBF0" w14:textId="77777777" w:rsidR="00D6139F" w:rsidRPr="00D6139F" w:rsidRDefault="00D6139F" w:rsidP="00D6139F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100" w:after="100" w:line="240" w:lineRule="auto"/>
              <w:ind w:right="141"/>
              <w:jc w:val="both"/>
              <w:textAlignment w:val="baseline"/>
              <w:rPr>
                <w:rFonts w:eastAsia="Andale Sans UI"/>
                <w:color w:val="auto"/>
                <w:kern w:val="1"/>
                <w:lang w:val="en-US" w:bidi="en-US"/>
              </w:rPr>
            </w:pPr>
            <w:r w:rsidRPr="00D6139F">
              <w:rPr>
                <w:rFonts w:eastAsia="Andale Sans UI"/>
                <w:color w:val="auto"/>
                <w:kern w:val="1"/>
                <w:lang w:val="en-US" w:bidi="en-US"/>
              </w:rPr>
              <w:t>1.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CDF495" w14:textId="77777777" w:rsidR="00D6139F" w:rsidRPr="00D6139F" w:rsidRDefault="00D6139F" w:rsidP="00D6139F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100" w:after="100" w:line="240" w:lineRule="auto"/>
              <w:ind w:right="141"/>
              <w:jc w:val="both"/>
              <w:textAlignment w:val="baseline"/>
              <w:rPr>
                <w:rFonts w:eastAsia="Andale Sans UI"/>
                <w:color w:val="auto"/>
                <w:kern w:val="1"/>
                <w:lang w:val="en-US" w:bidi="en-US"/>
              </w:rPr>
            </w:pPr>
            <w:r w:rsidRPr="00D6139F">
              <w:rPr>
                <w:rFonts w:eastAsia="Andale Sans UI"/>
                <w:color w:val="auto"/>
                <w:kern w:val="1"/>
                <w:lang w:val="en-US" w:bidi="en-US"/>
              </w:rPr>
              <w:t>……………………………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2A98D8" w14:textId="77777777" w:rsidR="00D6139F" w:rsidRPr="00D6139F" w:rsidRDefault="00D6139F" w:rsidP="00D6139F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100" w:after="100" w:line="240" w:lineRule="auto"/>
              <w:ind w:right="141"/>
              <w:jc w:val="both"/>
              <w:textAlignment w:val="baseline"/>
              <w:rPr>
                <w:rFonts w:eastAsia="Andale Sans UI"/>
                <w:color w:val="auto"/>
                <w:kern w:val="1"/>
                <w:lang w:val="en-US" w:bidi="en-US"/>
              </w:rPr>
            </w:pPr>
            <w:r w:rsidRPr="00D6139F">
              <w:rPr>
                <w:rFonts w:eastAsia="Andale Sans UI"/>
                <w:color w:val="auto"/>
                <w:kern w:val="1"/>
                <w:lang w:val="en-US" w:bidi="en-US"/>
              </w:rPr>
              <w:t>…………………….</w:t>
            </w:r>
          </w:p>
        </w:tc>
        <w:tc>
          <w:tcPr>
            <w:tcW w:w="3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C63A7C" w14:textId="77777777" w:rsidR="00D6139F" w:rsidRPr="00D6139F" w:rsidRDefault="00D6139F" w:rsidP="00D6139F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100" w:after="100" w:line="240" w:lineRule="auto"/>
              <w:ind w:right="141"/>
              <w:jc w:val="center"/>
              <w:textAlignment w:val="baseline"/>
              <w:rPr>
                <w:rFonts w:eastAsia="Andale Sans UI"/>
                <w:color w:val="auto"/>
                <w:kern w:val="1"/>
                <w:lang w:val="en-US" w:bidi="en-US"/>
              </w:rPr>
            </w:pPr>
            <w:r w:rsidRPr="00D6139F">
              <w:rPr>
                <w:rFonts w:eastAsia="Andale Sans UI"/>
                <w:color w:val="auto"/>
                <w:kern w:val="1"/>
                <w:lang w:val="en-US" w:bidi="en-US"/>
              </w:rPr>
              <w:t>TAK / NIE*</w:t>
            </w:r>
          </w:p>
        </w:tc>
      </w:tr>
      <w:tr w:rsidR="00D6139F" w:rsidRPr="00D6139F" w14:paraId="1EC87B81" w14:textId="77777777" w:rsidTr="0083409F"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886996" w14:textId="77777777" w:rsidR="00D6139F" w:rsidRPr="00D6139F" w:rsidRDefault="00D6139F" w:rsidP="00D6139F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100" w:after="100" w:line="240" w:lineRule="auto"/>
              <w:ind w:right="141"/>
              <w:jc w:val="both"/>
              <w:textAlignment w:val="baseline"/>
              <w:rPr>
                <w:rFonts w:eastAsia="Andale Sans UI"/>
                <w:color w:val="auto"/>
                <w:kern w:val="1"/>
                <w:lang w:val="en-US" w:bidi="en-US"/>
              </w:rPr>
            </w:pPr>
            <w:r w:rsidRPr="00D6139F">
              <w:rPr>
                <w:rFonts w:eastAsia="Andale Sans UI"/>
                <w:color w:val="auto"/>
                <w:kern w:val="1"/>
                <w:lang w:val="en-US" w:bidi="en-US"/>
              </w:rPr>
              <w:t>2.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187907" w14:textId="77777777" w:rsidR="00D6139F" w:rsidRPr="00D6139F" w:rsidRDefault="00D6139F" w:rsidP="00D6139F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100" w:after="100" w:line="240" w:lineRule="auto"/>
              <w:ind w:right="141"/>
              <w:jc w:val="both"/>
              <w:textAlignment w:val="baseline"/>
              <w:rPr>
                <w:rFonts w:eastAsia="Andale Sans UI"/>
                <w:color w:val="auto"/>
                <w:kern w:val="1"/>
                <w:lang w:val="en-US" w:bidi="en-US"/>
              </w:rPr>
            </w:pPr>
            <w:r w:rsidRPr="00D6139F">
              <w:rPr>
                <w:rFonts w:eastAsia="Andale Sans UI"/>
                <w:color w:val="auto"/>
                <w:kern w:val="1"/>
                <w:lang w:val="en-US" w:bidi="en-US"/>
              </w:rPr>
              <w:t>……………………………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CE8DDB" w14:textId="77777777" w:rsidR="00D6139F" w:rsidRPr="00D6139F" w:rsidRDefault="00D6139F" w:rsidP="00D6139F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100" w:after="100" w:line="240" w:lineRule="auto"/>
              <w:ind w:right="141"/>
              <w:jc w:val="both"/>
              <w:textAlignment w:val="baseline"/>
              <w:rPr>
                <w:rFonts w:eastAsia="Andale Sans UI"/>
                <w:color w:val="auto"/>
                <w:kern w:val="1"/>
                <w:lang w:val="en-US" w:bidi="en-US"/>
              </w:rPr>
            </w:pPr>
            <w:r w:rsidRPr="00D6139F">
              <w:rPr>
                <w:rFonts w:eastAsia="Andale Sans UI"/>
                <w:color w:val="auto"/>
                <w:kern w:val="1"/>
                <w:lang w:val="en-US" w:bidi="en-US"/>
              </w:rPr>
              <w:t>…………………….</w:t>
            </w:r>
          </w:p>
        </w:tc>
        <w:tc>
          <w:tcPr>
            <w:tcW w:w="3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1782C9" w14:textId="77777777" w:rsidR="00D6139F" w:rsidRPr="00D6139F" w:rsidRDefault="00D6139F" w:rsidP="00D6139F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100" w:after="100" w:line="240" w:lineRule="auto"/>
              <w:ind w:right="141"/>
              <w:jc w:val="center"/>
              <w:textAlignment w:val="baseline"/>
              <w:rPr>
                <w:rFonts w:eastAsia="Andale Sans UI"/>
                <w:color w:val="auto"/>
                <w:kern w:val="1"/>
                <w:lang w:val="en-US" w:bidi="en-US"/>
              </w:rPr>
            </w:pPr>
            <w:r w:rsidRPr="00D6139F">
              <w:rPr>
                <w:rFonts w:eastAsia="Andale Sans UI"/>
                <w:color w:val="auto"/>
                <w:kern w:val="1"/>
                <w:lang w:val="en-US" w:bidi="en-US"/>
              </w:rPr>
              <w:t>TAK / NIE*</w:t>
            </w:r>
          </w:p>
        </w:tc>
      </w:tr>
    </w:tbl>
    <w:p w14:paraId="22507256" w14:textId="77777777" w:rsidR="00D6139F" w:rsidRPr="00D6139F" w:rsidRDefault="00D6139F" w:rsidP="00D6139F">
      <w:pPr>
        <w:widowControl w:val="0"/>
        <w:numPr>
          <w:ilvl w:val="0"/>
          <w:numId w:val="1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spacing w:before="240" w:beforeAutospacing="1" w:after="0" w:line="288" w:lineRule="auto"/>
        <w:ind w:right="141"/>
        <w:jc w:val="both"/>
        <w:rPr>
          <w:rFonts w:eastAsia="Times New Roman"/>
          <w:b/>
          <w:bCs/>
          <w:color w:val="auto"/>
          <w:u w:val="single"/>
          <w:lang w:eastAsia="pl-PL"/>
        </w:rPr>
      </w:pPr>
      <w:r w:rsidRPr="00D6139F">
        <w:rPr>
          <w:rFonts w:eastAsia="Times New Roman"/>
          <w:b/>
          <w:bCs/>
          <w:color w:val="auto"/>
          <w:u w:val="single"/>
          <w:lang w:eastAsia="pl-PL"/>
        </w:rPr>
        <w:t>POLEGANIE NA ZASOBACH INNYCH PODMIOTÓW:</w:t>
      </w:r>
    </w:p>
    <w:p w14:paraId="339CC50D" w14:textId="77777777" w:rsidR="00D6139F" w:rsidRPr="00D6139F" w:rsidRDefault="00D6139F" w:rsidP="00D6139F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spacing w:after="0" w:line="288" w:lineRule="auto"/>
        <w:ind w:left="360" w:right="142"/>
        <w:jc w:val="both"/>
        <w:rPr>
          <w:rFonts w:eastAsia="Times New Roman"/>
          <w:color w:val="auto"/>
          <w:lang w:eastAsia="pl-PL"/>
        </w:rPr>
      </w:pPr>
      <w:r w:rsidRPr="00D6139F">
        <w:rPr>
          <w:rFonts w:eastAsia="Times New Roman"/>
          <w:color w:val="auto"/>
          <w:lang w:eastAsia="pl-PL"/>
        </w:rPr>
        <w:t>Wykonawca w celu wykazania spełniania warunków udziału w postępowaniu polega na zasobach innych</w:t>
      </w:r>
      <w:r w:rsidRPr="00D6139F">
        <w:rPr>
          <w:rFonts w:eastAsia="Times New Roman"/>
          <w:color w:val="auto"/>
          <w:lang w:eastAsia="pl-PL"/>
        </w:rPr>
        <w:br/>
        <w:t xml:space="preserve">podmiotów. </w:t>
      </w:r>
    </w:p>
    <w:p w14:paraId="4BCC36A5" w14:textId="77777777" w:rsidR="00D6139F" w:rsidRPr="00D6139F" w:rsidRDefault="00D6139F" w:rsidP="00D6139F">
      <w:pPr>
        <w:spacing w:after="0"/>
        <w:ind w:left="567" w:right="142"/>
        <w:rPr>
          <w:color w:val="auto"/>
        </w:rPr>
      </w:pPr>
      <w:r w:rsidRPr="00D6139F">
        <w:rPr>
          <w:color w:val="auto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D6139F">
        <w:rPr>
          <w:color w:val="auto"/>
        </w:rPr>
        <w:instrText>FORMCHECKBOX</w:instrText>
      </w:r>
      <w:r w:rsidRPr="00D6139F">
        <w:rPr>
          <w:color w:val="auto"/>
        </w:rPr>
      </w:r>
      <w:r w:rsidRPr="00D6139F">
        <w:rPr>
          <w:color w:val="auto"/>
        </w:rPr>
        <w:fldChar w:fldCharType="separate"/>
      </w:r>
      <w:r w:rsidRPr="00D6139F">
        <w:rPr>
          <w:color w:val="auto"/>
        </w:rPr>
        <w:fldChar w:fldCharType="end"/>
      </w:r>
      <w:r w:rsidRPr="00D6139F">
        <w:rPr>
          <w:color w:val="auto"/>
          <w:vertAlign w:val="superscript"/>
        </w:rPr>
        <w:t>3)</w:t>
      </w:r>
      <w:r w:rsidRPr="00D6139F">
        <w:rPr>
          <w:color w:val="auto"/>
        </w:rPr>
        <w:t xml:space="preserve"> Tak,</w:t>
      </w:r>
    </w:p>
    <w:p w14:paraId="53BF5545" w14:textId="77777777" w:rsidR="00D6139F" w:rsidRPr="00D6139F" w:rsidRDefault="00D6139F" w:rsidP="00D6139F">
      <w:pPr>
        <w:spacing w:after="0"/>
        <w:ind w:left="567" w:right="142"/>
        <w:rPr>
          <w:color w:val="auto"/>
        </w:rPr>
      </w:pPr>
      <w:r w:rsidRPr="00D6139F">
        <w:rPr>
          <w:color w:val="auto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D6139F">
        <w:rPr>
          <w:color w:val="auto"/>
        </w:rPr>
        <w:instrText>FORMCHECKBOX</w:instrText>
      </w:r>
      <w:r w:rsidRPr="00D6139F">
        <w:rPr>
          <w:color w:val="auto"/>
        </w:rPr>
      </w:r>
      <w:r w:rsidRPr="00D6139F">
        <w:rPr>
          <w:color w:val="auto"/>
        </w:rPr>
        <w:fldChar w:fldCharType="separate"/>
      </w:r>
      <w:r w:rsidRPr="00D6139F">
        <w:rPr>
          <w:color w:val="auto"/>
        </w:rPr>
        <w:fldChar w:fldCharType="end"/>
      </w:r>
      <w:r w:rsidRPr="00D6139F">
        <w:rPr>
          <w:color w:val="auto"/>
          <w:vertAlign w:val="superscript"/>
        </w:rPr>
        <w:t>3)</w:t>
      </w:r>
      <w:r w:rsidRPr="00D6139F">
        <w:rPr>
          <w:color w:val="auto"/>
        </w:rPr>
        <w:t xml:space="preserve"> NIE.</w:t>
      </w:r>
    </w:p>
    <w:p w14:paraId="1A8E7D0D" w14:textId="77777777" w:rsidR="00D6139F" w:rsidRPr="00D6139F" w:rsidRDefault="00D6139F" w:rsidP="00D6139F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spacing w:after="0" w:line="288" w:lineRule="auto"/>
        <w:ind w:left="360" w:right="142"/>
        <w:jc w:val="both"/>
        <w:rPr>
          <w:rFonts w:eastAsia="Times New Roman"/>
          <w:color w:val="auto"/>
          <w:lang w:eastAsia="pl-PL"/>
        </w:rPr>
      </w:pPr>
      <w:r w:rsidRPr="00D6139F">
        <w:rPr>
          <w:rFonts w:eastAsia="Times New Roman"/>
          <w:color w:val="auto"/>
          <w:lang w:eastAsia="pl-PL"/>
        </w:rPr>
        <w:lastRenderedPageBreak/>
        <w:t>W przypadku odpowiedzi TAK obowiązek załączenia zobowiązania podmiotu udostępniającego zasoby lub inny podmiotowy środek dowodowy potwierdzający, że wykonawca realizując zamówienie będzie dysponował niezbędnymi zasobami tych podmiotów.</w:t>
      </w:r>
    </w:p>
    <w:p w14:paraId="0BBED7C6" w14:textId="77777777" w:rsidR="00D6139F" w:rsidRPr="00D6139F" w:rsidRDefault="00D6139F" w:rsidP="00D6139F">
      <w:pPr>
        <w:widowControl w:val="0"/>
        <w:numPr>
          <w:ilvl w:val="0"/>
          <w:numId w:val="1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before="240" w:after="0"/>
        <w:ind w:right="141"/>
        <w:jc w:val="both"/>
        <w:rPr>
          <w:rFonts w:eastAsia="Times New Roman"/>
          <w:color w:val="auto"/>
          <w:lang w:eastAsia="pl-PL"/>
        </w:rPr>
      </w:pPr>
      <w:r w:rsidRPr="00D6139F">
        <w:rPr>
          <w:rFonts w:eastAsia="Times New Roman"/>
          <w:b/>
          <w:color w:val="auto"/>
          <w:lang w:eastAsia="pl-PL"/>
        </w:rPr>
        <w:t>OŚWIADCZAM, ŻE WYKONAWCA, KTÓREGO REPREZENTUJĘ JEST:</w:t>
      </w:r>
    </w:p>
    <w:p w14:paraId="5BEC8D3C" w14:textId="77777777" w:rsidR="00D6139F" w:rsidRPr="00D6139F" w:rsidRDefault="00D6139F" w:rsidP="00D6139F">
      <w:pPr>
        <w:spacing w:after="0"/>
        <w:ind w:left="426" w:right="141" w:firstLine="141"/>
        <w:rPr>
          <w:color w:val="auto"/>
        </w:rPr>
      </w:pPr>
      <w:r w:rsidRPr="00D6139F">
        <w:rPr>
          <w:color w:val="auto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D6139F">
        <w:rPr>
          <w:color w:val="auto"/>
        </w:rPr>
        <w:instrText>FORMCHECKBOX</w:instrText>
      </w:r>
      <w:r w:rsidRPr="00D6139F">
        <w:rPr>
          <w:color w:val="auto"/>
        </w:rPr>
      </w:r>
      <w:r w:rsidRPr="00D6139F">
        <w:rPr>
          <w:color w:val="auto"/>
        </w:rPr>
        <w:fldChar w:fldCharType="separate"/>
      </w:r>
      <w:bookmarkStart w:id="7" w:name="__Fieldmark__1953_3058562064"/>
      <w:bookmarkEnd w:id="7"/>
      <w:r w:rsidRPr="00D6139F">
        <w:rPr>
          <w:color w:val="auto"/>
        </w:rPr>
        <w:fldChar w:fldCharType="end"/>
      </w:r>
      <w:bookmarkStart w:id="8" w:name="__Fieldmark__5750_3248564445"/>
      <w:bookmarkStart w:id="9" w:name="__Fieldmark__5051_4039978410"/>
      <w:bookmarkStart w:id="10" w:name="__Fieldmark__5_1840887204"/>
      <w:bookmarkStart w:id="11" w:name="__Fieldmark__1348_3248564445"/>
      <w:bookmarkStart w:id="12" w:name="__Fieldmark__7518_3248564445"/>
      <w:bookmarkEnd w:id="8"/>
      <w:bookmarkEnd w:id="9"/>
      <w:bookmarkEnd w:id="10"/>
      <w:bookmarkEnd w:id="11"/>
      <w:bookmarkEnd w:id="12"/>
      <w:r w:rsidRPr="00D6139F">
        <w:rPr>
          <w:color w:val="auto"/>
          <w:vertAlign w:val="superscript"/>
        </w:rPr>
        <w:t>3)</w:t>
      </w:r>
      <w:r w:rsidRPr="00D6139F">
        <w:rPr>
          <w:color w:val="auto"/>
        </w:rPr>
        <w:t xml:space="preserve"> MIKROPRZEDSIĘBIORSTWEM </w:t>
      </w:r>
    </w:p>
    <w:p w14:paraId="2898AFC2" w14:textId="77777777" w:rsidR="00D6139F" w:rsidRPr="00D6139F" w:rsidRDefault="00D6139F" w:rsidP="00D6139F">
      <w:pPr>
        <w:spacing w:after="0"/>
        <w:ind w:left="426" w:right="141" w:firstLine="141"/>
        <w:rPr>
          <w:color w:val="auto"/>
        </w:rPr>
      </w:pPr>
      <w:r w:rsidRPr="00D6139F">
        <w:rPr>
          <w:color w:val="auto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D6139F">
        <w:rPr>
          <w:color w:val="auto"/>
        </w:rPr>
        <w:instrText>FORMCHECKBOX</w:instrText>
      </w:r>
      <w:r w:rsidRPr="00D6139F">
        <w:rPr>
          <w:color w:val="auto"/>
        </w:rPr>
      </w:r>
      <w:r w:rsidRPr="00D6139F">
        <w:rPr>
          <w:color w:val="auto"/>
        </w:rPr>
        <w:fldChar w:fldCharType="separate"/>
      </w:r>
      <w:bookmarkStart w:id="13" w:name="__Fieldmark__1974_3058562064"/>
      <w:bookmarkEnd w:id="13"/>
      <w:r w:rsidRPr="00D6139F">
        <w:rPr>
          <w:color w:val="auto"/>
        </w:rPr>
        <w:fldChar w:fldCharType="end"/>
      </w:r>
      <w:bookmarkStart w:id="14" w:name="__Fieldmark__5764_3248564445"/>
      <w:bookmarkStart w:id="15" w:name="__Fieldmark__5058_4039978410"/>
      <w:bookmarkStart w:id="16" w:name="__Fieldmark__6_1840887204"/>
      <w:bookmarkStart w:id="17" w:name="__Fieldmark__1360_3248564445"/>
      <w:bookmarkStart w:id="18" w:name="__Fieldmark__7536_3248564445"/>
      <w:bookmarkEnd w:id="14"/>
      <w:bookmarkEnd w:id="15"/>
      <w:bookmarkEnd w:id="16"/>
      <w:bookmarkEnd w:id="17"/>
      <w:bookmarkEnd w:id="18"/>
      <w:r w:rsidRPr="00D6139F">
        <w:rPr>
          <w:color w:val="auto"/>
          <w:vertAlign w:val="superscript"/>
        </w:rPr>
        <w:t>3)</w:t>
      </w:r>
      <w:r w:rsidRPr="00D6139F">
        <w:rPr>
          <w:color w:val="auto"/>
        </w:rPr>
        <w:t xml:space="preserve"> MAŁYM PRZEDSIĘBIORSTWEM </w:t>
      </w:r>
    </w:p>
    <w:p w14:paraId="7797D4B7" w14:textId="77777777" w:rsidR="00D6139F" w:rsidRPr="00D6139F" w:rsidRDefault="00D6139F" w:rsidP="00D6139F">
      <w:pPr>
        <w:spacing w:after="0"/>
        <w:ind w:left="426" w:right="141" w:firstLine="141"/>
        <w:rPr>
          <w:color w:val="auto"/>
        </w:rPr>
      </w:pPr>
      <w:r w:rsidRPr="00D6139F">
        <w:rPr>
          <w:color w:val="auto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D6139F">
        <w:rPr>
          <w:color w:val="auto"/>
        </w:rPr>
        <w:instrText>FORMCHECKBOX</w:instrText>
      </w:r>
      <w:r w:rsidRPr="00D6139F">
        <w:rPr>
          <w:color w:val="auto"/>
        </w:rPr>
      </w:r>
      <w:r w:rsidRPr="00D6139F">
        <w:rPr>
          <w:color w:val="auto"/>
        </w:rPr>
        <w:fldChar w:fldCharType="separate"/>
      </w:r>
      <w:bookmarkStart w:id="19" w:name="__Fieldmark__1995_3058562064"/>
      <w:bookmarkEnd w:id="19"/>
      <w:r w:rsidRPr="00D6139F">
        <w:rPr>
          <w:color w:val="auto"/>
        </w:rPr>
        <w:fldChar w:fldCharType="end"/>
      </w:r>
      <w:bookmarkStart w:id="20" w:name="__Fieldmark__5778_3248564445"/>
      <w:bookmarkStart w:id="21" w:name="__Fieldmark__5065_4039978410"/>
      <w:bookmarkStart w:id="22" w:name="__Fieldmark__7_1840887204"/>
      <w:bookmarkStart w:id="23" w:name="__Fieldmark__1372_3248564445"/>
      <w:bookmarkStart w:id="24" w:name="__Fieldmark__7554_3248564445"/>
      <w:bookmarkEnd w:id="20"/>
      <w:bookmarkEnd w:id="21"/>
      <w:bookmarkEnd w:id="22"/>
      <w:bookmarkEnd w:id="23"/>
      <w:bookmarkEnd w:id="24"/>
      <w:r w:rsidRPr="00D6139F">
        <w:rPr>
          <w:color w:val="auto"/>
          <w:vertAlign w:val="superscript"/>
        </w:rPr>
        <w:t>3)</w:t>
      </w:r>
      <w:r w:rsidRPr="00D6139F">
        <w:rPr>
          <w:color w:val="auto"/>
        </w:rPr>
        <w:t xml:space="preserve"> ŚREDNIM PRZEDSIĘBIORSTWEM</w:t>
      </w:r>
    </w:p>
    <w:p w14:paraId="0DE1F2B0" w14:textId="77777777" w:rsidR="00D6139F" w:rsidRPr="00D6139F" w:rsidRDefault="00D6139F" w:rsidP="00D6139F">
      <w:pPr>
        <w:spacing w:after="0"/>
        <w:ind w:right="141" w:firstLine="567"/>
        <w:rPr>
          <w:color w:val="auto"/>
        </w:rPr>
      </w:pPr>
      <w:r w:rsidRPr="00D6139F">
        <w:rPr>
          <w:color w:val="auto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D6139F">
        <w:rPr>
          <w:color w:val="auto"/>
        </w:rPr>
        <w:instrText>FORMCHECKBOX</w:instrText>
      </w:r>
      <w:r w:rsidRPr="00D6139F">
        <w:rPr>
          <w:color w:val="auto"/>
        </w:rPr>
      </w:r>
      <w:r w:rsidRPr="00D6139F">
        <w:rPr>
          <w:color w:val="auto"/>
        </w:rPr>
        <w:fldChar w:fldCharType="separate"/>
      </w:r>
      <w:bookmarkStart w:id="25" w:name="__Fieldmark__2016_3058562064"/>
      <w:bookmarkEnd w:id="25"/>
      <w:r w:rsidRPr="00D6139F">
        <w:rPr>
          <w:color w:val="auto"/>
        </w:rPr>
        <w:fldChar w:fldCharType="end"/>
      </w:r>
      <w:bookmarkStart w:id="26" w:name="__Fieldmark__5792_3248564445"/>
      <w:bookmarkStart w:id="27" w:name="__Fieldmark__5072_4039978410"/>
      <w:bookmarkStart w:id="28" w:name="__Fieldmark__8_1840887204"/>
      <w:bookmarkStart w:id="29" w:name="__Fieldmark__1384_3248564445"/>
      <w:bookmarkStart w:id="30" w:name="__Fieldmark__7572_3248564445"/>
      <w:bookmarkEnd w:id="26"/>
      <w:bookmarkEnd w:id="27"/>
      <w:bookmarkEnd w:id="28"/>
      <w:bookmarkEnd w:id="29"/>
      <w:bookmarkEnd w:id="30"/>
      <w:r w:rsidRPr="00D6139F">
        <w:rPr>
          <w:color w:val="auto"/>
          <w:vertAlign w:val="superscript"/>
        </w:rPr>
        <w:t>3)</w:t>
      </w:r>
      <w:r w:rsidRPr="00D6139F">
        <w:rPr>
          <w:color w:val="auto"/>
        </w:rPr>
        <w:t xml:space="preserve"> JEDNOOSOBOWA DZIAŁALNOŚĆ GOSPODARCZA</w:t>
      </w:r>
    </w:p>
    <w:p w14:paraId="0EFDDA5D" w14:textId="77777777" w:rsidR="00D6139F" w:rsidRPr="00D6139F" w:rsidRDefault="00D6139F" w:rsidP="00D6139F">
      <w:pPr>
        <w:spacing w:after="0"/>
        <w:ind w:left="426" w:right="141" w:firstLine="141"/>
        <w:rPr>
          <w:color w:val="auto"/>
        </w:rPr>
      </w:pPr>
      <w:r w:rsidRPr="00D6139F">
        <w:rPr>
          <w:color w:val="auto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D6139F">
        <w:rPr>
          <w:color w:val="auto"/>
        </w:rPr>
        <w:instrText>FORMCHECKBOX</w:instrText>
      </w:r>
      <w:r w:rsidRPr="00D6139F">
        <w:rPr>
          <w:color w:val="auto"/>
        </w:rPr>
      </w:r>
      <w:r w:rsidRPr="00D6139F">
        <w:rPr>
          <w:color w:val="auto"/>
        </w:rPr>
        <w:fldChar w:fldCharType="separate"/>
      </w:r>
      <w:bookmarkStart w:id="31" w:name="__Fieldmark__2037_3058562064"/>
      <w:bookmarkEnd w:id="31"/>
      <w:r w:rsidRPr="00D6139F">
        <w:rPr>
          <w:color w:val="auto"/>
        </w:rPr>
        <w:fldChar w:fldCharType="end"/>
      </w:r>
      <w:bookmarkStart w:id="32" w:name="__Fieldmark__5807_3248564445"/>
      <w:bookmarkStart w:id="33" w:name="__Fieldmark__5079_4039978410"/>
      <w:bookmarkStart w:id="34" w:name="__Fieldmark__9_1840887204"/>
      <w:bookmarkStart w:id="35" w:name="__Fieldmark__1396_3248564445"/>
      <w:bookmarkStart w:id="36" w:name="__Fieldmark__7590_3248564445"/>
      <w:bookmarkEnd w:id="32"/>
      <w:bookmarkEnd w:id="33"/>
      <w:bookmarkEnd w:id="34"/>
      <w:bookmarkEnd w:id="35"/>
      <w:bookmarkEnd w:id="36"/>
      <w:r w:rsidRPr="00D6139F">
        <w:rPr>
          <w:color w:val="auto"/>
          <w:vertAlign w:val="superscript"/>
        </w:rPr>
        <w:t>3)</w:t>
      </w:r>
      <w:r w:rsidRPr="00D6139F">
        <w:rPr>
          <w:color w:val="auto"/>
        </w:rPr>
        <w:t xml:space="preserve"> INNY RODZAJ </w:t>
      </w:r>
    </w:p>
    <w:p w14:paraId="3B29D692" w14:textId="77777777" w:rsidR="00D6139F" w:rsidRPr="00D6139F" w:rsidRDefault="00D6139F" w:rsidP="00D6139F">
      <w:pPr>
        <w:numPr>
          <w:ilvl w:val="0"/>
          <w:numId w:val="1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before="240" w:after="0"/>
        <w:ind w:left="284" w:right="141" w:hanging="284"/>
        <w:jc w:val="both"/>
        <w:rPr>
          <w:color w:val="auto"/>
        </w:rPr>
      </w:pPr>
      <w:r w:rsidRPr="00D6139F">
        <w:rPr>
          <w:b/>
          <w:iCs/>
          <w:color w:val="auto"/>
          <w:spacing w:val="-2"/>
        </w:rPr>
        <w:t>INFORMUJEMY NA PODSTAWIE ART. 225 UST. 2 ustawy Prawo zamówień publicznych, że</w:t>
      </w:r>
      <w:r w:rsidRPr="00D6139F">
        <w:rPr>
          <w:iCs/>
          <w:color w:val="auto"/>
          <w:spacing w:val="-2"/>
          <w:vertAlign w:val="superscript"/>
        </w:rPr>
        <w:t>4)</w:t>
      </w:r>
      <w:r w:rsidRPr="00D6139F">
        <w:rPr>
          <w:iCs/>
          <w:color w:val="auto"/>
          <w:spacing w:val="-2"/>
        </w:rPr>
        <w:t>:</w:t>
      </w:r>
    </w:p>
    <w:p w14:paraId="0ECF8D02" w14:textId="77777777" w:rsidR="00D6139F" w:rsidRPr="00D6139F" w:rsidRDefault="00D6139F" w:rsidP="00D6139F">
      <w:pPr>
        <w:numPr>
          <w:ilvl w:val="0"/>
          <w:numId w:val="1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clear" w:pos="708"/>
          <w:tab w:val="left" w:pos="567"/>
        </w:tabs>
        <w:spacing w:after="0"/>
        <w:ind w:left="567" w:right="141" w:hanging="283"/>
        <w:jc w:val="both"/>
        <w:rPr>
          <w:color w:val="auto"/>
        </w:rPr>
      </w:pPr>
      <w:r w:rsidRPr="00D6139F">
        <w:rPr>
          <w:color w:val="auto"/>
          <w:spacing w:val="-2"/>
        </w:rPr>
        <w:t xml:space="preserve">Wybór naszej oferty </w:t>
      </w:r>
      <w:r w:rsidRPr="00D6139F">
        <w:rPr>
          <w:b/>
          <w:bCs/>
          <w:color w:val="auto"/>
          <w:spacing w:val="-2"/>
        </w:rPr>
        <w:t>nie będzie</w:t>
      </w:r>
      <w:r w:rsidRPr="00D6139F">
        <w:rPr>
          <w:bCs/>
          <w:color w:val="auto"/>
          <w:spacing w:val="-2"/>
        </w:rPr>
        <w:t xml:space="preserve">* </w:t>
      </w:r>
      <w:r w:rsidRPr="00D6139F">
        <w:rPr>
          <w:color w:val="auto"/>
          <w:spacing w:val="-2"/>
        </w:rPr>
        <w:t>prowadzić do powstania u Zamawiającego obowiązku podatkowego</w:t>
      </w:r>
      <w:r w:rsidRPr="00D6139F">
        <w:rPr>
          <w:bCs/>
          <w:color w:val="auto"/>
          <w:spacing w:val="-2"/>
        </w:rPr>
        <w:t>.</w:t>
      </w:r>
    </w:p>
    <w:p w14:paraId="02CD84B2" w14:textId="77777777" w:rsidR="00D6139F" w:rsidRPr="00D6139F" w:rsidRDefault="00D6139F" w:rsidP="00D6139F">
      <w:pPr>
        <w:numPr>
          <w:ilvl w:val="0"/>
          <w:numId w:val="1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clear" w:pos="708"/>
          <w:tab w:val="left" w:pos="567"/>
        </w:tabs>
        <w:spacing w:after="0"/>
        <w:ind w:right="141" w:hanging="718"/>
        <w:jc w:val="both"/>
        <w:rPr>
          <w:color w:val="auto"/>
        </w:rPr>
      </w:pPr>
      <w:r w:rsidRPr="00D6139F">
        <w:rPr>
          <w:color w:val="auto"/>
          <w:spacing w:val="-2"/>
        </w:rPr>
        <w:t xml:space="preserve">wybór naszej oferty </w:t>
      </w:r>
      <w:r w:rsidRPr="00D6139F">
        <w:rPr>
          <w:b/>
          <w:bCs/>
          <w:color w:val="auto"/>
          <w:spacing w:val="-2"/>
        </w:rPr>
        <w:t>będzie</w:t>
      </w:r>
      <w:r w:rsidRPr="00D6139F">
        <w:rPr>
          <w:bCs/>
          <w:color w:val="auto"/>
          <w:spacing w:val="-2"/>
        </w:rPr>
        <w:t>*</w:t>
      </w:r>
      <w:r w:rsidRPr="00D6139F">
        <w:rPr>
          <w:color w:val="auto"/>
          <w:spacing w:val="-2"/>
        </w:rPr>
        <w:t xml:space="preserve"> prowadzić do powstania u Zamawiającego obowiązku podatkowego: </w:t>
      </w:r>
    </w:p>
    <w:p w14:paraId="7D644059" w14:textId="77777777" w:rsidR="00D6139F" w:rsidRPr="00D6139F" w:rsidRDefault="00D6139F" w:rsidP="00D6139F">
      <w:pPr>
        <w:numPr>
          <w:ilvl w:val="0"/>
          <w:numId w:val="1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left" w:pos="567"/>
          <w:tab w:val="left" w:pos="851"/>
        </w:tabs>
        <w:spacing w:after="0"/>
        <w:ind w:left="851" w:right="141" w:hanging="284"/>
        <w:jc w:val="both"/>
        <w:rPr>
          <w:color w:val="auto"/>
        </w:rPr>
      </w:pPr>
      <w:r w:rsidRPr="00D6139F">
        <w:rPr>
          <w:color w:val="auto"/>
          <w:spacing w:val="-2"/>
        </w:rPr>
        <w:t xml:space="preserve">w odniesieniu do następujących </w:t>
      </w:r>
      <w:r w:rsidRPr="00D6139F">
        <w:rPr>
          <w:iCs/>
          <w:color w:val="auto"/>
          <w:spacing w:val="-2"/>
        </w:rPr>
        <w:t>towarów/usług</w:t>
      </w:r>
      <w:r w:rsidRPr="00D6139F">
        <w:rPr>
          <w:i/>
          <w:iCs/>
          <w:color w:val="auto"/>
          <w:spacing w:val="-2"/>
        </w:rPr>
        <w:t xml:space="preserve"> (wypełnić jeśli dotyczy w zależności od przedmiotu zamówienia)</w:t>
      </w:r>
      <w:r w:rsidRPr="00D6139F">
        <w:rPr>
          <w:color w:val="auto"/>
          <w:spacing w:val="-2"/>
        </w:rPr>
        <w:t>:   …..……………………………………………………………………..</w:t>
      </w:r>
    </w:p>
    <w:p w14:paraId="0FE2B502" w14:textId="77777777" w:rsidR="00D6139F" w:rsidRPr="00D6139F" w:rsidRDefault="00D6139F" w:rsidP="00D6139F">
      <w:pPr>
        <w:numPr>
          <w:ilvl w:val="0"/>
          <w:numId w:val="1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left" w:pos="567"/>
          <w:tab w:val="left" w:pos="851"/>
        </w:tabs>
        <w:spacing w:after="0"/>
        <w:ind w:left="851" w:right="141" w:hanging="284"/>
        <w:jc w:val="both"/>
        <w:rPr>
          <w:color w:val="auto"/>
        </w:rPr>
      </w:pPr>
      <w:r w:rsidRPr="00D6139F">
        <w:rPr>
          <w:bCs/>
          <w:color w:val="auto"/>
          <w:spacing w:val="-2"/>
        </w:rPr>
        <w:t>w</w:t>
      </w:r>
      <w:r w:rsidRPr="00D6139F">
        <w:rPr>
          <w:color w:val="auto"/>
          <w:spacing w:val="-2"/>
        </w:rPr>
        <w:t xml:space="preserve">artość </w:t>
      </w:r>
      <w:r w:rsidRPr="00D6139F">
        <w:rPr>
          <w:iCs/>
          <w:color w:val="auto"/>
          <w:spacing w:val="-2"/>
        </w:rPr>
        <w:t>towaru/usług</w:t>
      </w:r>
      <w:r w:rsidRPr="00D6139F">
        <w:rPr>
          <w:color w:val="auto"/>
          <w:spacing w:val="-2"/>
        </w:rPr>
        <w:t xml:space="preserve"> powodująca obowiązek podatkowy u Zamawiającego to </w:t>
      </w:r>
      <w:r w:rsidRPr="00D6139F">
        <w:rPr>
          <w:i/>
          <w:color w:val="auto"/>
          <w:spacing w:val="-2"/>
        </w:rPr>
        <w:t>(</w:t>
      </w:r>
      <w:r w:rsidRPr="00D6139F">
        <w:rPr>
          <w:i/>
          <w:iCs/>
          <w:color w:val="auto"/>
          <w:spacing w:val="-2"/>
        </w:rPr>
        <w:t>wypełnić jeśli dotyczy w zależności od przedmiotu zamówienia)</w:t>
      </w:r>
      <w:r w:rsidRPr="00D6139F">
        <w:rPr>
          <w:i/>
          <w:color w:val="auto"/>
          <w:spacing w:val="-2"/>
        </w:rPr>
        <w:t>: ….</w:t>
      </w:r>
      <w:r w:rsidRPr="00D6139F">
        <w:rPr>
          <w:color w:val="auto"/>
          <w:spacing w:val="-2"/>
        </w:rPr>
        <w:t>…………………………………… zł /netto/</w:t>
      </w:r>
    </w:p>
    <w:p w14:paraId="2B89B9A9" w14:textId="77777777" w:rsidR="00D6139F" w:rsidRPr="00D6139F" w:rsidRDefault="00D6139F" w:rsidP="00D6139F">
      <w:pPr>
        <w:numPr>
          <w:ilvl w:val="0"/>
          <w:numId w:val="1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left" w:pos="567"/>
          <w:tab w:val="left" w:pos="851"/>
        </w:tabs>
        <w:spacing w:after="0"/>
        <w:ind w:left="851" w:right="141" w:hanging="284"/>
        <w:jc w:val="both"/>
        <w:rPr>
          <w:color w:val="auto"/>
        </w:rPr>
      </w:pPr>
      <w:r w:rsidRPr="00D6139F">
        <w:rPr>
          <w:bCs/>
          <w:color w:val="auto"/>
          <w:spacing w:val="-2"/>
        </w:rPr>
        <w:t>stawka podatku od towarów i usług … %, która zgodnie z wiedzą Wykonawcy będzie miała zastosowanie.</w:t>
      </w:r>
    </w:p>
    <w:p w14:paraId="15CA0216" w14:textId="77777777" w:rsidR="00D6139F" w:rsidRPr="00D6139F" w:rsidRDefault="00D6139F" w:rsidP="00D6139F">
      <w:pPr>
        <w:numPr>
          <w:ilvl w:val="0"/>
          <w:numId w:val="1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before="240" w:after="280"/>
        <w:ind w:left="357" w:right="142" w:hanging="357"/>
        <w:jc w:val="both"/>
        <w:rPr>
          <w:rFonts w:eastAsia="Times New Roman"/>
          <w:color w:val="auto"/>
          <w:lang w:eastAsia="pl-PL"/>
        </w:rPr>
      </w:pPr>
      <w:r w:rsidRPr="00D6139F">
        <w:rPr>
          <w:rFonts w:eastAsia="Times New Roman"/>
          <w:b/>
          <w:color w:val="auto"/>
          <w:lang w:eastAsia="pl-PL"/>
        </w:rPr>
        <w:t>OŚWIADCZAM, ŻE WYPEŁNIŁEM OBOWIĄZKI INFORMACYJNE</w:t>
      </w:r>
      <w:r w:rsidRPr="00D6139F">
        <w:rPr>
          <w:rFonts w:eastAsia="Times New Roman"/>
          <w:color w:val="auto"/>
          <w:lang w:eastAsia="pl-PL"/>
        </w:rPr>
        <w:t xml:space="preserve"> przewidziane w art. 13 lub art. 14 RODO**</w:t>
      </w:r>
      <w:r w:rsidRPr="00D6139F">
        <w:rPr>
          <w:rFonts w:eastAsia="Times New Roman"/>
          <w:color w:val="auto"/>
          <w:vertAlign w:val="superscript"/>
          <w:lang w:eastAsia="pl-PL"/>
        </w:rPr>
        <w:t>)</w:t>
      </w:r>
      <w:r w:rsidRPr="00D6139F">
        <w:rPr>
          <w:rFonts w:eastAsia="Times New Roman"/>
          <w:color w:val="auto"/>
          <w:lang w:eastAsia="pl-PL"/>
        </w:rPr>
        <w:t xml:space="preserve"> wobec osób fizycznych, od których dane osobowe bezpośrednio lub pośrednio pozyskałem w celu ubiegania się o udzielenie zamówienia publicznego w niniejszym postępowaniu.</w:t>
      </w:r>
    </w:p>
    <w:p w14:paraId="44EECBE0" w14:textId="77777777" w:rsidR="00D6139F" w:rsidRPr="00D6139F" w:rsidRDefault="00D6139F" w:rsidP="00D6139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spacing w:before="100" w:beforeAutospacing="1" w:after="0"/>
        <w:ind w:left="284" w:right="141" w:hanging="284"/>
        <w:rPr>
          <w:rFonts w:eastAsia="Times New Roman"/>
          <w:color w:val="auto"/>
          <w:lang w:eastAsia="pl-PL"/>
        </w:rPr>
      </w:pPr>
      <w:r w:rsidRPr="00D6139F">
        <w:rPr>
          <w:rFonts w:eastAsia="Times New Roman"/>
          <w:i/>
          <w:iCs/>
          <w:color w:val="auto"/>
          <w:lang w:eastAsia="pl-PL"/>
        </w:rPr>
        <w:t>*)</w:t>
      </w:r>
      <w:r w:rsidRPr="00D6139F">
        <w:rPr>
          <w:rFonts w:eastAsia="Times New Roman"/>
          <w:i/>
          <w:iCs/>
          <w:color w:val="auto"/>
          <w:lang w:eastAsia="pl-PL"/>
        </w:rPr>
        <w:tab/>
      </w:r>
      <w:r w:rsidRPr="00D6139F">
        <w:rPr>
          <w:rFonts w:eastAsia="Times New Roman"/>
          <w:i/>
          <w:iCs/>
          <w:color w:val="auto"/>
          <w:sz w:val="20"/>
          <w:szCs w:val="20"/>
          <w:lang w:eastAsia="pl-PL"/>
        </w:rPr>
        <w:t>niepotrzebne należy wykreślić</w:t>
      </w:r>
    </w:p>
    <w:p w14:paraId="794D705C" w14:textId="77777777" w:rsidR="00D6139F" w:rsidRPr="00D6139F" w:rsidRDefault="00D6139F" w:rsidP="00D6139F">
      <w:pPr>
        <w:ind w:left="284" w:right="141" w:hanging="284"/>
        <w:jc w:val="both"/>
        <w:rPr>
          <w:color w:val="auto"/>
          <w:sz w:val="20"/>
          <w:szCs w:val="20"/>
        </w:rPr>
      </w:pPr>
      <w:r w:rsidRPr="00D6139F">
        <w:rPr>
          <w:i/>
          <w:iCs/>
          <w:color w:val="auto"/>
        </w:rPr>
        <w:t>**)</w:t>
      </w:r>
      <w:r w:rsidRPr="00D6139F">
        <w:rPr>
          <w:i/>
          <w:iCs/>
          <w:color w:val="auto"/>
        </w:rPr>
        <w:tab/>
      </w:r>
      <w:r w:rsidRPr="00D6139F">
        <w:rPr>
          <w:i/>
          <w:color w:val="auto"/>
          <w:sz w:val="20"/>
          <w:szCs w:val="20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</w:t>
      </w:r>
      <w:r w:rsidRPr="00D6139F">
        <w:rPr>
          <w:color w:val="auto"/>
          <w:sz w:val="20"/>
          <w:szCs w:val="20"/>
        </w:rPr>
        <w:t>ólne rozporządzenie o ochronie danych) (Dz. Urz. UE L 119 z 04.05.2016, str. 1)</w:t>
      </w:r>
    </w:p>
    <w:p w14:paraId="53128261" w14:textId="77777777" w:rsidR="00D6139F" w:rsidRPr="00D6139F" w:rsidRDefault="00D6139F" w:rsidP="00D6139F">
      <w:pPr>
        <w:ind w:left="284" w:right="141" w:hanging="284"/>
        <w:jc w:val="both"/>
        <w:rPr>
          <w:color w:val="auto"/>
        </w:rPr>
      </w:pPr>
    </w:p>
    <w:tbl>
      <w:tblPr>
        <w:tblW w:w="5000" w:type="pct"/>
        <w:jc w:val="center"/>
        <w:tblLayout w:type="fixed"/>
        <w:tblLook w:val="0000" w:firstRow="0" w:lastRow="0" w:firstColumn="0" w:lastColumn="0" w:noHBand="0" w:noVBand="0"/>
      </w:tblPr>
      <w:tblGrid>
        <w:gridCol w:w="3466"/>
        <w:gridCol w:w="6881"/>
      </w:tblGrid>
      <w:tr w:rsidR="00D6139F" w:rsidRPr="00D6139F" w14:paraId="5A74D861" w14:textId="77777777" w:rsidTr="0083409F">
        <w:trPr>
          <w:trHeight w:val="482"/>
          <w:jc w:val="center"/>
        </w:trPr>
        <w:tc>
          <w:tcPr>
            <w:tcW w:w="3039" w:type="dxa"/>
            <w:vAlign w:val="center"/>
          </w:tcPr>
          <w:p w14:paraId="62486C05" w14:textId="77777777" w:rsidR="00D6139F" w:rsidRPr="00D6139F" w:rsidRDefault="00D6139F" w:rsidP="00D6139F">
            <w:pPr>
              <w:widowControl w:val="0"/>
              <w:spacing w:line="240" w:lineRule="auto"/>
              <w:ind w:right="141" w:firstLine="903"/>
              <w:jc w:val="both"/>
              <w:rPr>
                <w:color w:val="auto"/>
              </w:rPr>
            </w:pPr>
          </w:p>
        </w:tc>
        <w:tc>
          <w:tcPr>
            <w:tcW w:w="6032" w:type="dxa"/>
            <w:vAlign w:val="center"/>
          </w:tcPr>
          <w:p w14:paraId="7EA96A2F" w14:textId="77777777" w:rsidR="00D6139F" w:rsidRPr="00D6139F" w:rsidRDefault="00D6139F" w:rsidP="00D6139F">
            <w:pPr>
              <w:widowControl w:val="0"/>
              <w:spacing w:after="0" w:line="240" w:lineRule="auto"/>
              <w:ind w:right="142" w:firstLine="1196"/>
              <w:jc w:val="right"/>
              <w:rPr>
                <w:color w:val="auto"/>
              </w:rPr>
            </w:pPr>
            <w:r w:rsidRPr="00D6139F">
              <w:rPr>
                <w:i/>
                <w:color w:val="auto"/>
              </w:rPr>
              <w:t>………………………………………………………</w:t>
            </w:r>
          </w:p>
          <w:p w14:paraId="00F4F299" w14:textId="77777777" w:rsidR="00D6139F" w:rsidRPr="00D6139F" w:rsidRDefault="00D6139F" w:rsidP="00D6139F">
            <w:pPr>
              <w:widowControl w:val="0"/>
              <w:spacing w:after="0" w:line="240" w:lineRule="auto"/>
              <w:ind w:right="141" w:firstLine="1197"/>
              <w:jc w:val="right"/>
              <w:rPr>
                <w:b/>
                <w:bCs/>
                <w:color w:val="auto"/>
                <w:sz w:val="20"/>
                <w:szCs w:val="20"/>
              </w:rPr>
            </w:pPr>
            <w:r w:rsidRPr="00D6139F">
              <w:rPr>
                <w:b/>
                <w:bCs/>
                <w:i/>
                <w:color w:val="auto"/>
                <w:sz w:val="20"/>
                <w:szCs w:val="20"/>
              </w:rPr>
              <w:t>Dokument powinien być podpisany</w:t>
            </w:r>
          </w:p>
          <w:p w14:paraId="389D4CC5" w14:textId="77777777" w:rsidR="00D6139F" w:rsidRPr="00D6139F" w:rsidRDefault="00D6139F" w:rsidP="00D6139F">
            <w:pPr>
              <w:widowControl w:val="0"/>
              <w:spacing w:after="0" w:line="240" w:lineRule="auto"/>
              <w:ind w:right="141" w:firstLine="1197"/>
              <w:jc w:val="right"/>
              <w:rPr>
                <w:color w:val="auto"/>
                <w:sz w:val="20"/>
                <w:szCs w:val="20"/>
              </w:rPr>
            </w:pPr>
            <w:r w:rsidRPr="00D6139F">
              <w:rPr>
                <w:b/>
                <w:bCs/>
                <w:i/>
                <w:color w:val="auto"/>
                <w:sz w:val="20"/>
                <w:szCs w:val="20"/>
              </w:rPr>
              <w:t xml:space="preserve">elektronicznie </w:t>
            </w:r>
            <w:r w:rsidRPr="00D6139F">
              <w:rPr>
                <w:i/>
                <w:color w:val="auto"/>
                <w:sz w:val="20"/>
                <w:szCs w:val="20"/>
              </w:rPr>
              <w:t>przez osobę/y upoważnione</w:t>
            </w:r>
          </w:p>
          <w:p w14:paraId="580A3C2F" w14:textId="77777777" w:rsidR="00D6139F" w:rsidRPr="00D6139F" w:rsidRDefault="00D6139F" w:rsidP="00D6139F">
            <w:pPr>
              <w:widowControl w:val="0"/>
              <w:spacing w:line="240" w:lineRule="auto"/>
              <w:ind w:right="141"/>
              <w:jc w:val="right"/>
              <w:rPr>
                <w:color w:val="auto"/>
              </w:rPr>
            </w:pPr>
            <w:r w:rsidRPr="00D6139F">
              <w:rPr>
                <w:i/>
                <w:color w:val="auto"/>
                <w:sz w:val="20"/>
                <w:szCs w:val="20"/>
              </w:rPr>
              <w:t>do reprezentowania Wykonawcy</w:t>
            </w:r>
          </w:p>
        </w:tc>
      </w:tr>
    </w:tbl>
    <w:p w14:paraId="205FA6DC" w14:textId="77777777" w:rsidR="00D6139F" w:rsidRPr="00D6139F" w:rsidRDefault="00D6139F" w:rsidP="00D6139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after="0"/>
        <w:ind w:right="141"/>
        <w:rPr>
          <w:rFonts w:eastAsia="Times New Roman"/>
          <w:color w:val="auto"/>
          <w:sz w:val="16"/>
          <w:szCs w:val="16"/>
        </w:rPr>
      </w:pPr>
      <w:r w:rsidRPr="00D6139F">
        <w:rPr>
          <w:rFonts w:eastAsia="Times New Roman"/>
          <w:color w:val="auto"/>
          <w:vertAlign w:val="superscript"/>
        </w:rPr>
        <w:t xml:space="preserve">1) </w:t>
      </w:r>
      <w:r w:rsidRPr="00D6139F">
        <w:rPr>
          <w:rFonts w:eastAsia="Times New Roman"/>
          <w:color w:val="auto"/>
          <w:sz w:val="16"/>
          <w:szCs w:val="16"/>
        </w:rPr>
        <w:t>Wykonawca modeluje tabelę powyżej w zależności od swego składu.</w:t>
      </w:r>
    </w:p>
    <w:p w14:paraId="476868ED" w14:textId="77777777" w:rsidR="00D6139F" w:rsidRPr="00D6139F" w:rsidRDefault="00D6139F" w:rsidP="00D6139F">
      <w:pPr>
        <w:spacing w:after="0"/>
        <w:ind w:left="142" w:right="141" w:hanging="142"/>
        <w:jc w:val="both"/>
        <w:rPr>
          <w:color w:val="auto"/>
          <w:sz w:val="16"/>
          <w:szCs w:val="16"/>
        </w:rPr>
      </w:pPr>
      <w:r w:rsidRPr="00D6139F">
        <w:rPr>
          <w:color w:val="auto"/>
          <w:sz w:val="16"/>
          <w:szCs w:val="16"/>
          <w:vertAlign w:val="superscript"/>
        </w:rPr>
        <w:t xml:space="preserve">2) </w:t>
      </w:r>
      <w:r w:rsidRPr="00D6139F">
        <w:rPr>
          <w:color w:val="auto"/>
          <w:sz w:val="16"/>
          <w:szCs w:val="16"/>
        </w:rPr>
        <w:t>Wykonawcy wspólnie ubiegający się o udzielenie zamówienia wskazują dane pełnomocnika (lidera), z którym prowadzona będzie wszelka korespondencja.</w:t>
      </w:r>
    </w:p>
    <w:p w14:paraId="60C0F3D1" w14:textId="77777777" w:rsidR="00D6139F" w:rsidRPr="00D6139F" w:rsidRDefault="00D6139F" w:rsidP="00D6139F">
      <w:pPr>
        <w:spacing w:after="0"/>
        <w:ind w:left="142" w:right="141" w:hanging="142"/>
        <w:jc w:val="both"/>
        <w:rPr>
          <w:color w:val="auto"/>
          <w:sz w:val="16"/>
          <w:szCs w:val="16"/>
        </w:rPr>
      </w:pPr>
      <w:r w:rsidRPr="00D6139F">
        <w:rPr>
          <w:color w:val="auto"/>
          <w:sz w:val="16"/>
          <w:szCs w:val="16"/>
          <w:vertAlign w:val="superscript"/>
        </w:rPr>
        <w:t xml:space="preserve">3) </w:t>
      </w:r>
      <w:r w:rsidRPr="00D6139F">
        <w:rPr>
          <w:color w:val="auto"/>
          <w:sz w:val="16"/>
          <w:szCs w:val="16"/>
        </w:rPr>
        <w:t>Zaznaczyć w sposób wyraźny właściwą informację.</w:t>
      </w:r>
    </w:p>
    <w:p w14:paraId="54B1451B" w14:textId="77777777" w:rsidR="00D6139F" w:rsidRPr="00D6139F" w:rsidRDefault="00D6139F" w:rsidP="00D6139F">
      <w:pPr>
        <w:spacing w:after="0"/>
        <w:ind w:left="142" w:right="141" w:hanging="142"/>
        <w:jc w:val="both"/>
        <w:rPr>
          <w:b/>
          <w:i/>
          <w:color w:val="auto"/>
          <w:sz w:val="16"/>
          <w:szCs w:val="16"/>
        </w:rPr>
      </w:pPr>
      <w:r w:rsidRPr="00D6139F">
        <w:rPr>
          <w:iCs/>
          <w:color w:val="auto"/>
          <w:sz w:val="16"/>
          <w:szCs w:val="16"/>
          <w:vertAlign w:val="superscript"/>
        </w:rPr>
        <w:t xml:space="preserve">4) </w:t>
      </w:r>
      <w:r w:rsidRPr="00D6139F">
        <w:rPr>
          <w:iCs/>
          <w:color w:val="auto"/>
          <w:sz w:val="16"/>
          <w:szCs w:val="16"/>
        </w:rPr>
        <w:t>Dotyczy Wykonawców</w:t>
      </w:r>
      <w:r w:rsidRPr="00D6139F">
        <w:rPr>
          <w:color w:val="auto"/>
          <w:sz w:val="16"/>
          <w:szCs w:val="16"/>
        </w:rPr>
        <w:t xml:space="preserve">, </w:t>
      </w:r>
      <w:r w:rsidRPr="00D6139F">
        <w:rPr>
          <w:iCs/>
          <w:color w:val="auto"/>
          <w:sz w:val="16"/>
          <w:szCs w:val="16"/>
        </w:rPr>
        <w:t>których oferty będą generować obowiązek doliczania wartości podatku VAT do wartości oferty /netto/, tj. w przypadku: wewnątrz wspólnotowego nabycia towarów lub  importu usług lub importu</w:t>
      </w:r>
      <w:r w:rsidRPr="00D6139F">
        <w:rPr>
          <w:iCs/>
          <w:color w:val="auto"/>
        </w:rPr>
        <w:t xml:space="preserve"> </w:t>
      </w:r>
      <w:r w:rsidRPr="00D6139F">
        <w:rPr>
          <w:iCs/>
          <w:color w:val="auto"/>
          <w:sz w:val="16"/>
          <w:szCs w:val="16"/>
        </w:rPr>
        <w:t>towarów, z którymi wiąże się obowiązek doliczenia przez Zamawiającego przy porównywaniu cen ofertowych podatku VAT.</w:t>
      </w:r>
    </w:p>
    <w:p w14:paraId="4101652C" w14:textId="77777777" w:rsidR="00F5744F" w:rsidRDefault="00F5744F" w:rsidP="003749DA">
      <w:pPr>
        <w:rPr>
          <w:rFonts w:ascii="Calibri Light" w:hAnsi="Calibri Light" w:cs="Calibri Light"/>
          <w:color w:val="auto"/>
        </w:rPr>
      </w:pPr>
    </w:p>
    <w:p w14:paraId="4B99056E" w14:textId="77777777" w:rsidR="0043741D" w:rsidRPr="007A3C9C" w:rsidRDefault="0043741D" w:rsidP="0043741D">
      <w:pPr>
        <w:jc w:val="right"/>
        <w:rPr>
          <w:rFonts w:ascii="Calibri Light" w:hAnsi="Calibri Light" w:cs="Calibri Light"/>
          <w:color w:val="auto"/>
        </w:rPr>
      </w:pPr>
    </w:p>
    <w:sectPr w:rsidR="0043741D" w:rsidRPr="007A3C9C" w:rsidSect="0078696C">
      <w:headerReference w:type="default" r:id="rId8"/>
      <w:footerReference w:type="default" r:id="rId9"/>
      <w:headerReference w:type="first" r:id="rId10"/>
      <w:pgSz w:w="11906" w:h="16838"/>
      <w:pgMar w:top="567" w:right="567" w:bottom="851" w:left="992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58D9131" w14:textId="77777777" w:rsidR="002208BB" w:rsidRDefault="002208BB">
      <w:r>
        <w:separator/>
      </w:r>
    </w:p>
  </w:endnote>
  <w:endnote w:type="continuationSeparator" w:id="0">
    <w:p w14:paraId="72AF8BF9" w14:textId="77777777" w:rsidR="002208BB" w:rsidRDefault="002208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ndale Sans UI">
    <w:altName w:val="Times New Roman"/>
    <w:panose1 w:val="00000000000000000000"/>
    <w:charset w:val="00"/>
    <w:family w:val="roman"/>
    <w:notTrueType/>
    <w:pitch w:val="default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rankfurtGothic">
    <w:altName w:val="Cambria"/>
    <w:charset w:val="EE"/>
    <w:family w:val="roman"/>
    <w:pitch w:val="variable"/>
  </w:font>
  <w:font w:name="Optima">
    <w:altName w:val="Times New Roman"/>
    <w:charset w:val="EE"/>
    <w:family w:val="swiss"/>
    <w:pitch w:val="variable"/>
    <w:sig w:usb0="00000007" w:usb1="00000000" w:usb2="00000000" w:usb3="00000000" w:csb0="00000093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7DFC9E" w14:textId="77777777" w:rsidR="004D3F34" w:rsidRDefault="004D3F34">
    <w:pPr>
      <w:pStyle w:val="Stopka"/>
      <w:jc w:val="center"/>
    </w:pPr>
    <w:r>
      <w:fldChar w:fldCharType="begin"/>
    </w:r>
    <w:r>
      <w:instrText xml:space="preserve"> PAGE </w:instrText>
    </w:r>
    <w:r>
      <w:fldChar w:fldCharType="separate"/>
    </w:r>
    <w:r w:rsidR="00510362">
      <w:rPr>
        <w:noProof/>
      </w:rPr>
      <w:t>4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A525DFD" w14:textId="77777777" w:rsidR="002208BB" w:rsidRDefault="002208BB">
      <w:r>
        <w:separator/>
      </w:r>
    </w:p>
  </w:footnote>
  <w:footnote w:type="continuationSeparator" w:id="0">
    <w:p w14:paraId="606DA41A" w14:textId="77777777" w:rsidR="002208BB" w:rsidRDefault="002208BB">
      <w:r>
        <w:continuationSeparator/>
      </w:r>
    </w:p>
  </w:footnote>
  <w:footnote w:id="1">
    <w:p w14:paraId="7AECB23E" w14:textId="77777777" w:rsidR="00CF3C6B" w:rsidRPr="001D5D61" w:rsidRDefault="00CF3C6B" w:rsidP="00CF3C6B">
      <w:pPr>
        <w:pStyle w:val="Tekstprzypisudolnego1"/>
        <w:ind w:right="141"/>
        <w:rPr>
          <w:rFonts w:ascii="Calibri Light" w:hAnsi="Calibri Light" w:cs="Calibri Light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1D5D61">
        <w:rPr>
          <w:rFonts w:ascii="Calibri Light" w:hAnsi="Calibri Light" w:cs="Calibri Light"/>
          <w:sz w:val="16"/>
          <w:szCs w:val="16"/>
        </w:rPr>
        <w:t>Wykonawca modeluje tabelę powyżej w zależności od swego składu.</w:t>
      </w:r>
    </w:p>
  </w:footnote>
  <w:footnote w:id="2">
    <w:p w14:paraId="0FACAA58" w14:textId="77777777" w:rsidR="00CF3C6B" w:rsidRPr="001D5D61" w:rsidRDefault="00CF3C6B" w:rsidP="00CF3C6B">
      <w:pPr>
        <w:pStyle w:val="Tekstprzypisudolnego"/>
        <w:rPr>
          <w:rFonts w:ascii="Calibri Light" w:hAnsi="Calibri Light" w:cs="Calibri Light"/>
          <w:sz w:val="16"/>
          <w:szCs w:val="16"/>
        </w:rPr>
      </w:pPr>
      <w:r w:rsidRPr="001D5D61">
        <w:rPr>
          <w:rStyle w:val="Odwoanieprzypisudolnego"/>
          <w:rFonts w:ascii="Calibri Light" w:hAnsi="Calibri Light" w:cs="Calibri Light"/>
          <w:sz w:val="16"/>
          <w:szCs w:val="16"/>
        </w:rPr>
        <w:footnoteRef/>
      </w:r>
      <w:r w:rsidRPr="001D5D61">
        <w:rPr>
          <w:rFonts w:ascii="Calibri Light" w:hAnsi="Calibri Light" w:cs="Calibri Light"/>
          <w:sz w:val="16"/>
          <w:szCs w:val="16"/>
        </w:rPr>
        <w:t xml:space="preserve"> Wykonawcy wspólnie ubiegający się o udzielenie zamówienia wskazują dane pełnomocnika (lidera), z którym prowadzona będzie wszelka korespondencja</w:t>
      </w:r>
    </w:p>
  </w:footnote>
  <w:footnote w:id="3">
    <w:p w14:paraId="4E9501C6" w14:textId="77777777" w:rsidR="00CF3C6B" w:rsidRPr="001D5D61" w:rsidRDefault="00CF3C6B" w:rsidP="00CF3C6B">
      <w:pPr>
        <w:pStyle w:val="Tekstprzypisudolnego"/>
        <w:rPr>
          <w:rFonts w:ascii="Calibri Light" w:hAnsi="Calibri Light" w:cs="Calibri Light"/>
          <w:sz w:val="16"/>
          <w:szCs w:val="16"/>
        </w:rPr>
      </w:pPr>
      <w:r w:rsidRPr="001D5D61">
        <w:rPr>
          <w:rStyle w:val="Odwoanieprzypisudolnego"/>
          <w:rFonts w:ascii="Calibri Light" w:hAnsi="Calibri Light" w:cs="Calibri Light"/>
          <w:sz w:val="16"/>
          <w:szCs w:val="16"/>
        </w:rPr>
        <w:footnoteRef/>
      </w:r>
      <w:r w:rsidRPr="001D5D61">
        <w:rPr>
          <w:rFonts w:ascii="Calibri Light" w:hAnsi="Calibri Light" w:cs="Calibri Light"/>
          <w:sz w:val="16"/>
          <w:szCs w:val="16"/>
        </w:rPr>
        <w:t xml:space="preserve"> Wypełnić w zależności od części na jaką Wykonawca składa ofertę/y;</w:t>
      </w:r>
    </w:p>
  </w:footnote>
  <w:footnote w:id="4">
    <w:p w14:paraId="3380D9C9" w14:textId="77777777" w:rsidR="00F66C17" w:rsidRPr="007A3C9C" w:rsidRDefault="00F66C17" w:rsidP="00F66C17">
      <w:pPr>
        <w:spacing w:after="0"/>
        <w:ind w:left="142" w:right="141" w:hanging="142"/>
        <w:jc w:val="both"/>
        <w:rPr>
          <w:rFonts w:ascii="Calibri Light" w:hAnsi="Calibri Light" w:cs="Calibri Light"/>
          <w:color w:val="auto"/>
          <w:sz w:val="16"/>
          <w:szCs w:val="16"/>
        </w:rPr>
      </w:pPr>
      <w:r>
        <w:rPr>
          <w:rFonts w:ascii="Calibri Light" w:hAnsi="Calibri Light" w:cs="Calibri Light"/>
          <w:color w:val="auto"/>
          <w:sz w:val="16"/>
          <w:szCs w:val="16"/>
          <w:vertAlign w:val="superscript"/>
        </w:rPr>
        <w:t>4</w:t>
      </w:r>
      <w:r w:rsidRPr="007A3C9C">
        <w:rPr>
          <w:rFonts w:ascii="Calibri Light" w:hAnsi="Calibri Light" w:cs="Calibri Light"/>
          <w:color w:val="auto"/>
          <w:sz w:val="16"/>
          <w:szCs w:val="16"/>
          <w:vertAlign w:val="superscript"/>
        </w:rPr>
        <w:t xml:space="preserve">) </w:t>
      </w:r>
      <w:r w:rsidRPr="007A3C9C">
        <w:rPr>
          <w:rFonts w:ascii="Calibri Light" w:hAnsi="Calibri Light" w:cs="Calibri Light"/>
          <w:color w:val="auto"/>
          <w:sz w:val="16"/>
          <w:szCs w:val="16"/>
        </w:rPr>
        <w:t>Zaznaczyć w sposób wyraźny właściwą informację.</w:t>
      </w:r>
    </w:p>
    <w:p w14:paraId="0562CB0E" w14:textId="77777777" w:rsidR="004B17BD" w:rsidRDefault="004B17BD" w:rsidP="00F66C17">
      <w:pPr>
        <w:pStyle w:val="Tekstprzypisudolnego"/>
        <w:ind w:left="0" w:firstLine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99C43A" w14:textId="77777777" w:rsidR="004D3F34" w:rsidRDefault="004D3F34" w:rsidP="00814C8D">
    <w:pPr>
      <w:pStyle w:val="Nagwek"/>
      <w:tabs>
        <w:tab w:val="clear" w:pos="9072"/>
        <w:tab w:val="right" w:pos="10065"/>
      </w:tabs>
      <w:jc w:val="center"/>
      <w:rPr>
        <w:u w:val="single"/>
      </w:rPr>
    </w:pPr>
  </w:p>
  <w:p w14:paraId="4DDBEF00" w14:textId="77777777" w:rsidR="004D3F34" w:rsidRPr="00496A81" w:rsidRDefault="004D3F34" w:rsidP="007351EB">
    <w:pPr>
      <w:pStyle w:val="Nagwek"/>
      <w:tabs>
        <w:tab w:val="clear" w:pos="9072"/>
        <w:tab w:val="right" w:pos="10065"/>
      </w:tabs>
      <w:rPr>
        <w:rFonts w:ascii="Times New Roman" w:hAnsi="Times New Roman" w:cs="Times New Roman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0FFD37" w14:textId="77777777" w:rsidR="00A2438A" w:rsidRDefault="00770336" w:rsidP="00915DBF">
    <w:pPr>
      <w:spacing w:after="0"/>
      <w:ind w:right="141"/>
      <w:jc w:val="right"/>
      <w:rPr>
        <w:rFonts w:ascii="Calibri Light" w:eastAsia="Arial Unicode MS" w:hAnsi="Calibri Light" w:cs="Calibri Light"/>
        <w:b/>
        <w:bCs/>
        <w:color w:val="auto"/>
      </w:rPr>
    </w:pPr>
    <w:r w:rsidRPr="00A059FE">
      <w:rPr>
        <w:rFonts w:cs="Times New Roman"/>
        <w:noProof/>
        <w:szCs w:val="24"/>
      </w:rPr>
      <w:drawing>
        <wp:inline distT="0" distB="0" distL="0" distR="0" wp14:anchorId="3891FF7D" wp14:editId="07777777">
          <wp:extent cx="5762625" cy="67627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676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AF8E9FC" w14:textId="1F171782" w:rsidR="00782E86" w:rsidRPr="00915DBF" w:rsidRDefault="00915DBF" w:rsidP="00915DBF">
    <w:pPr>
      <w:spacing w:after="0"/>
      <w:ind w:right="141"/>
      <w:jc w:val="right"/>
      <w:rPr>
        <w:rFonts w:ascii="Calibri Light" w:hAnsi="Calibri Light" w:cs="Calibri Light"/>
        <w:color w:val="auto"/>
      </w:rPr>
    </w:pPr>
    <w:r>
      <w:rPr>
        <w:rFonts w:ascii="Calibri Light" w:eastAsia="Arial Unicode MS" w:hAnsi="Calibri Light" w:cs="Calibri Light"/>
        <w:b/>
        <w:bCs/>
        <w:color w:val="auto"/>
      </w:rPr>
      <w:t>ZP.</w:t>
    </w:r>
    <w:r w:rsidRPr="00530155">
      <w:rPr>
        <w:rFonts w:ascii="Calibri Light" w:eastAsia="Arial Unicode MS" w:hAnsi="Calibri Light" w:cs="Calibri Light"/>
        <w:b/>
        <w:bCs/>
        <w:color w:val="auto"/>
      </w:rPr>
      <w:t>271.1.</w:t>
    </w:r>
    <w:r w:rsidR="00530155" w:rsidRPr="00530155">
      <w:rPr>
        <w:rFonts w:ascii="Calibri Light" w:eastAsia="Arial Unicode MS" w:hAnsi="Calibri Light" w:cs="Calibri Light"/>
        <w:b/>
        <w:bCs/>
        <w:color w:val="auto"/>
      </w:rPr>
      <w:t>01</w:t>
    </w:r>
    <w:r w:rsidRPr="00530155">
      <w:rPr>
        <w:rFonts w:ascii="Calibri Light" w:eastAsia="Arial Unicode MS" w:hAnsi="Calibri Light" w:cs="Calibri Light"/>
        <w:b/>
        <w:bCs/>
        <w:color w:val="auto"/>
      </w:rPr>
      <w:t>.202</w:t>
    </w:r>
    <w:r w:rsidR="00A2438A" w:rsidRPr="00530155">
      <w:rPr>
        <w:rFonts w:ascii="Calibri Light" w:eastAsia="Arial Unicode MS" w:hAnsi="Calibri Light" w:cs="Calibri Light"/>
        <w:b/>
        <w:bCs/>
        <w:color w:val="auto"/>
      </w:rPr>
      <w:t>5</w:t>
    </w:r>
  </w:p>
  <w:bookmarkStart w:id="37" w:name="_Hlk85629793"/>
  <w:bookmarkStart w:id="38" w:name="_Hlk85629794"/>
  <w:p w14:paraId="496BBDD9" w14:textId="77777777" w:rsidR="00B359C2" w:rsidRDefault="00770336">
    <w:pPr>
      <w:pStyle w:val="Nagwek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2DCDE943" wp14:editId="07777777">
              <wp:simplePos x="0" y="0"/>
              <wp:positionH relativeFrom="column">
                <wp:posOffset>0</wp:posOffset>
              </wp:positionH>
              <wp:positionV relativeFrom="paragraph">
                <wp:posOffset>37465</wp:posOffset>
              </wp:positionV>
              <wp:extent cx="6562725" cy="0"/>
              <wp:effectExtent l="9525" t="8890" r="9525" b="10160"/>
              <wp:wrapNone/>
              <wp:docPr id="1309495802" name="AutoShap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6562725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p14="http://schemas.microsoft.com/office/word/2010/wordml" xmlns:a14="http://schemas.microsoft.com/office/drawing/2010/main" xmlns:pic="http://schemas.openxmlformats.org/drawingml/2006/picture" xmlns:a="http://schemas.openxmlformats.org/drawingml/2006/main">
          <w:pict w14:anchorId="6B10D6D7">
            <v:shapetype id="_x0000_t32" coordsize="21600,21600" o:oned="t" filled="f" o:spt="32" path="m,l21600,21600e" w14:anchorId="4D3D643A">
              <v:path fillok="f" arrowok="t" o:connecttype="none"/>
              <o:lock v:ext="edit" shapetype="t"/>
            </v:shapetype>
            <v:shape id="AutoShape 2" style="position:absolute;margin-left:0;margin-top:2.95pt;width:516.75pt;height:0;flip:x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spid="_x0000_s1026" type="#_x0000_t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"/>
          </w:pict>
        </mc:Fallback>
      </mc:AlternateContent>
    </w:r>
    <w:bookmarkEnd w:id="37"/>
    <w:bookmarkEnd w:id="38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decimal"/>
      <w:pStyle w:val="Nagwek1"/>
      <w:lvlText w:val="%1."/>
      <w:lvlJc w:val="left"/>
      <w:pPr>
        <w:tabs>
          <w:tab w:val="num" w:pos="1418"/>
        </w:tabs>
        <w:ind w:left="1418" w:hanging="850"/>
      </w:pPr>
    </w:lvl>
    <w:lvl w:ilvl="1">
      <w:start w:val="1"/>
      <w:numFmt w:val="decimal"/>
      <w:pStyle w:val="Nagwek2"/>
      <w:lvlText w:val="%1.%2."/>
      <w:lvlJc w:val="left"/>
      <w:pPr>
        <w:tabs>
          <w:tab w:val="num" w:pos="1418"/>
        </w:tabs>
        <w:ind w:left="1418" w:hanging="850"/>
      </w:pPr>
    </w:lvl>
    <w:lvl w:ilvl="2">
      <w:start w:val="1"/>
      <w:numFmt w:val="decimal"/>
      <w:pStyle w:val="Nagwek3"/>
      <w:lvlText w:val="%1.%2.%3."/>
      <w:lvlJc w:val="left"/>
      <w:pPr>
        <w:tabs>
          <w:tab w:val="num" w:pos="1418"/>
        </w:tabs>
        <w:ind w:left="1418" w:hanging="850"/>
      </w:pPr>
    </w:lvl>
    <w:lvl w:ilvl="3">
      <w:start w:val="1"/>
      <w:numFmt w:val="decimal"/>
      <w:pStyle w:val="Nagwek4"/>
      <w:lvlText w:val="%1.%2.%3.%4."/>
      <w:lvlJc w:val="left"/>
      <w:pPr>
        <w:tabs>
          <w:tab w:val="num" w:pos="1418"/>
        </w:tabs>
        <w:ind w:left="1418" w:hanging="850"/>
      </w:pPr>
    </w:lvl>
    <w:lvl w:ilvl="4">
      <w:start w:val="1"/>
      <w:numFmt w:val="none"/>
      <w:suff w:val="nothing"/>
      <w:lvlText w:val=""/>
      <w:lvlJc w:val="left"/>
      <w:pPr>
        <w:tabs>
          <w:tab w:val="num" w:pos="568"/>
        </w:tabs>
        <w:ind w:left="568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568"/>
        </w:tabs>
        <w:ind w:left="568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568"/>
        </w:tabs>
        <w:ind w:left="568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568"/>
        </w:tabs>
        <w:ind w:left="568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568"/>
        </w:tabs>
        <w:ind w:left="568" w:firstLine="0"/>
      </w:pPr>
    </w:lvl>
  </w:abstractNum>
  <w:abstractNum w:abstractNumId="1" w15:restartNumberingAfterBreak="0">
    <w:nsid w:val="00000002"/>
    <w:multiLevelType w:val="multilevel"/>
    <w:tmpl w:val="00000002"/>
    <w:name w:val="WW8Num7"/>
    <w:lvl w:ilvl="0">
      <w:start w:val="1"/>
      <w:numFmt w:val="decimal"/>
      <w:lvlText w:val="%1)"/>
      <w:lvlJc w:val="left"/>
      <w:pPr>
        <w:tabs>
          <w:tab w:val="num" w:pos="708"/>
        </w:tabs>
        <w:ind w:left="502" w:hanging="360"/>
      </w:pPr>
      <w:rPr>
        <w:rFonts w:ascii="Cambria" w:eastAsia="Times New Roman" w:hAnsi="Cambria" w:cs="Times New Roman" w:hint="default"/>
        <w:color w:val="000000"/>
      </w:rPr>
    </w:lvl>
    <w:lvl w:ilvl="1">
      <w:start w:val="1"/>
      <w:numFmt w:val="lowerLetter"/>
      <w:lvlText w:val="%2)"/>
      <w:lvlJc w:val="left"/>
      <w:pPr>
        <w:tabs>
          <w:tab w:val="num" w:pos="709"/>
        </w:tabs>
        <w:ind w:left="1222" w:hanging="360"/>
      </w:pPr>
      <w:rPr>
        <w:rFonts w:hint="default"/>
        <w:b w:val="0"/>
        <w:bCs w:val="0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2204"/>
        </w:tabs>
        <w:ind w:left="2204" w:hanging="360"/>
      </w:pPr>
      <w:rPr>
        <w:rFonts w:hint="default"/>
        <w:color w:val="000000"/>
      </w:rPr>
    </w:lvl>
    <w:lvl w:ilvl="3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" w15:restartNumberingAfterBreak="0">
    <w:nsid w:val="00000003"/>
    <w:multiLevelType w:val="multilevel"/>
    <w:tmpl w:val="FF38B51A"/>
    <w:name w:val="WW8Num12"/>
    <w:lvl w:ilvl="0">
      <w:start w:val="1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eastAsia="Cambria" w:hAnsi="Times New Roman" w:cs="Cambria" w:hint="default"/>
        <w:b w:val="0"/>
        <w:sz w:val="20"/>
        <w:szCs w:val="20"/>
        <w:lang w:val="pl-PL"/>
      </w:rPr>
    </w:lvl>
    <w:lvl w:ilvl="1">
      <w:start w:val="1"/>
      <w:numFmt w:val="decimal"/>
      <w:lvlText w:val="%1.%2"/>
      <w:lvlJc w:val="left"/>
      <w:pPr>
        <w:tabs>
          <w:tab w:val="num" w:pos="708"/>
        </w:tabs>
        <w:ind w:left="927" w:hanging="360"/>
      </w:pPr>
      <w:rPr>
        <w:rFonts w:ascii="Cambria" w:eastAsia="Cambria" w:hAnsi="Cambria" w:cs="Cambria" w:hint="default"/>
        <w:b w:val="0"/>
        <w:sz w:val="20"/>
        <w:szCs w:val="20"/>
        <w:lang w:val="pl-PL"/>
      </w:rPr>
    </w:lvl>
    <w:lvl w:ilvl="2">
      <w:start w:val="1"/>
      <w:numFmt w:val="decimal"/>
      <w:lvlText w:val="%1.%2.%3"/>
      <w:lvlJc w:val="left"/>
      <w:pPr>
        <w:tabs>
          <w:tab w:val="num" w:pos="1854"/>
        </w:tabs>
        <w:ind w:left="1854" w:hanging="720"/>
      </w:pPr>
      <w:rPr>
        <w:rFonts w:ascii="Cambria" w:eastAsia="Cambria" w:hAnsi="Cambria" w:cs="Cambria" w:hint="default"/>
        <w:b w:val="0"/>
        <w:sz w:val="20"/>
        <w:szCs w:val="20"/>
        <w:lang w:val="pl-PL"/>
      </w:rPr>
    </w:lvl>
    <w:lvl w:ilvl="3">
      <w:start w:val="1"/>
      <w:numFmt w:val="decimal"/>
      <w:lvlText w:val="%1.%2.%3.%4"/>
      <w:lvlJc w:val="left"/>
      <w:pPr>
        <w:tabs>
          <w:tab w:val="num" w:pos="2421"/>
        </w:tabs>
        <w:ind w:left="2421" w:hanging="720"/>
      </w:pPr>
      <w:rPr>
        <w:rFonts w:ascii="Cambria" w:eastAsia="Cambria" w:hAnsi="Cambria" w:cs="Cambria" w:hint="default"/>
        <w:b w:val="0"/>
        <w:sz w:val="20"/>
        <w:szCs w:val="20"/>
        <w:lang w:val="pl-PL"/>
      </w:rPr>
    </w:lvl>
    <w:lvl w:ilvl="4">
      <w:start w:val="1"/>
      <w:numFmt w:val="decimal"/>
      <w:lvlText w:val="%1.%2.%3.%4.%5"/>
      <w:lvlJc w:val="left"/>
      <w:pPr>
        <w:tabs>
          <w:tab w:val="num" w:pos="3348"/>
        </w:tabs>
        <w:ind w:left="3348" w:hanging="1080"/>
      </w:pPr>
      <w:rPr>
        <w:rFonts w:ascii="Cambria" w:eastAsia="Cambria" w:hAnsi="Cambria" w:cs="Cambria" w:hint="default"/>
        <w:b w:val="0"/>
        <w:sz w:val="20"/>
        <w:szCs w:val="20"/>
        <w:lang w:val="pl-PL"/>
      </w:rPr>
    </w:lvl>
    <w:lvl w:ilvl="5">
      <w:start w:val="1"/>
      <w:numFmt w:val="decimal"/>
      <w:lvlText w:val="%1.%2.%3.%4.%5.%6"/>
      <w:lvlJc w:val="left"/>
      <w:pPr>
        <w:tabs>
          <w:tab w:val="num" w:pos="3915"/>
        </w:tabs>
        <w:ind w:left="3915" w:hanging="1080"/>
      </w:pPr>
      <w:rPr>
        <w:rFonts w:ascii="Cambria" w:eastAsia="Cambria" w:hAnsi="Cambria" w:cs="Cambria" w:hint="default"/>
        <w:b w:val="0"/>
        <w:sz w:val="20"/>
        <w:szCs w:val="20"/>
        <w:lang w:val="pl-PL"/>
      </w:rPr>
    </w:lvl>
    <w:lvl w:ilvl="6">
      <w:start w:val="1"/>
      <w:numFmt w:val="decimal"/>
      <w:lvlText w:val="%1.%2.%3.%4.%5.%6.%7"/>
      <w:lvlJc w:val="left"/>
      <w:pPr>
        <w:tabs>
          <w:tab w:val="num" w:pos="4842"/>
        </w:tabs>
        <w:ind w:left="4842" w:hanging="1440"/>
      </w:pPr>
      <w:rPr>
        <w:rFonts w:ascii="Cambria" w:eastAsia="Cambria" w:hAnsi="Cambria" w:cs="Cambria" w:hint="default"/>
        <w:b w:val="0"/>
        <w:sz w:val="20"/>
        <w:szCs w:val="20"/>
        <w:lang w:val="pl-PL"/>
      </w:rPr>
    </w:lvl>
    <w:lvl w:ilvl="7">
      <w:start w:val="1"/>
      <w:numFmt w:val="decimal"/>
      <w:lvlText w:val="%1.%2.%3.%4.%5.%6.%7.%8"/>
      <w:lvlJc w:val="left"/>
      <w:pPr>
        <w:tabs>
          <w:tab w:val="num" w:pos="5409"/>
        </w:tabs>
        <w:ind w:left="5409" w:hanging="1440"/>
      </w:pPr>
      <w:rPr>
        <w:rFonts w:ascii="Cambria" w:eastAsia="Cambria" w:hAnsi="Cambria" w:cs="Cambria" w:hint="default"/>
        <w:b w:val="0"/>
        <w:sz w:val="20"/>
        <w:szCs w:val="20"/>
        <w:lang w:val="pl-PL"/>
      </w:rPr>
    </w:lvl>
    <w:lvl w:ilvl="8">
      <w:start w:val="1"/>
      <w:numFmt w:val="decimal"/>
      <w:lvlText w:val="%1.%2.%3.%4.%5.%6.%7.%8.%9"/>
      <w:lvlJc w:val="left"/>
      <w:pPr>
        <w:tabs>
          <w:tab w:val="num" w:pos="6336"/>
        </w:tabs>
        <w:ind w:left="6336" w:hanging="1800"/>
      </w:pPr>
      <w:rPr>
        <w:rFonts w:ascii="Cambria" w:eastAsia="Cambria" w:hAnsi="Cambria" w:cs="Cambria" w:hint="default"/>
        <w:b w:val="0"/>
        <w:sz w:val="20"/>
        <w:szCs w:val="20"/>
        <w:lang w:val="pl-PL"/>
      </w:rPr>
    </w:lvl>
  </w:abstractNum>
  <w:abstractNum w:abstractNumId="3" w15:restartNumberingAfterBreak="0">
    <w:nsid w:val="00000004"/>
    <w:multiLevelType w:val="multilevel"/>
    <w:tmpl w:val="40B85B6C"/>
    <w:name w:val="WW8Num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/>
        <w:b/>
        <w:color w:val="000000"/>
        <w:sz w:val="22"/>
        <w:szCs w:val="22"/>
      </w:rPr>
    </w:lvl>
    <w:lvl w:ilvl="1">
      <w:start w:val="1"/>
      <w:numFmt w:val="decimal"/>
      <w:lvlText w:val="%2)"/>
      <w:lvlJc w:val="left"/>
      <w:pPr>
        <w:ind w:left="0" w:firstLine="0"/>
      </w:pPr>
      <w:rPr>
        <w:rFonts w:cs="Times New Roman"/>
        <w:b/>
        <w:color w:val="auto"/>
        <w:sz w:val="22"/>
        <w:szCs w:val="22"/>
      </w:rPr>
    </w:lvl>
    <w:lvl w:ilvl="2">
      <w:start w:val="11"/>
      <w:numFmt w:val="decimal"/>
      <w:lvlText w:val="%3"/>
      <w:lvlJc w:val="left"/>
      <w:pPr>
        <w:tabs>
          <w:tab w:val="num" w:pos="0"/>
        </w:tabs>
        <w:ind w:left="2340" w:hanging="360"/>
      </w:pPr>
      <w:rPr>
        <w:rFonts w:cs="Times New Roman"/>
        <w:b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  <w:b/>
        <w:color w:val="FF0000"/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  <w:b/>
        <w:color w:val="FF0000"/>
        <w:sz w:val="22"/>
        <w:szCs w:val="22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  <w:b/>
        <w:color w:val="FF0000"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  <w:b/>
        <w:color w:val="FF0000"/>
        <w:sz w:val="22"/>
        <w:szCs w:val="22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  <w:b/>
        <w:color w:val="FF0000"/>
        <w:sz w:val="22"/>
        <w:szCs w:val="22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  <w:b/>
        <w:color w:val="FF0000"/>
        <w:sz w:val="22"/>
        <w:szCs w:val="22"/>
      </w:rPr>
    </w:lvl>
  </w:abstractNum>
  <w:abstractNum w:abstractNumId="4" w15:restartNumberingAfterBreak="0">
    <w:nsid w:val="00000005"/>
    <w:multiLevelType w:val="multilevel"/>
    <w:tmpl w:val="D6A40CE8"/>
    <w:name w:val="WW8Num14"/>
    <w:lvl w:ilvl="0">
      <w:start w:val="9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"/>
      <w:lvlJc w:val="left"/>
      <w:pPr>
        <w:tabs>
          <w:tab w:val="num" w:pos="708"/>
        </w:tabs>
        <w:ind w:left="786" w:hanging="360"/>
      </w:pPr>
      <w:rPr>
        <w:rFonts w:ascii="Cambria" w:hAnsi="Cambria" w:cs="Cambria" w:hint="default"/>
        <w:b w:val="0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998"/>
        </w:tabs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424"/>
        </w:tabs>
        <w:ind w:left="242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10"/>
        </w:tabs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36"/>
        </w:tabs>
        <w:ind w:left="363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848"/>
        </w:tabs>
        <w:ind w:left="4848" w:hanging="1440"/>
      </w:pPr>
      <w:rPr>
        <w:rFonts w:hint="default"/>
      </w:rPr>
    </w:lvl>
  </w:abstractNum>
  <w:abstractNum w:abstractNumId="5" w15:restartNumberingAfterBreak="0">
    <w:nsid w:val="00000006"/>
    <w:multiLevelType w:val="multilevel"/>
    <w:tmpl w:val="00000006"/>
    <w:name w:val="WW8Num15"/>
    <w:lvl w:ilvl="0">
      <w:start w:val="1"/>
      <w:numFmt w:val="decimal"/>
      <w:lvlText w:val="%1)"/>
      <w:lvlJc w:val="left"/>
      <w:pPr>
        <w:tabs>
          <w:tab w:val="num" w:pos="708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0000007"/>
    <w:multiLevelType w:val="multilevel"/>
    <w:tmpl w:val="4AF2A418"/>
    <w:name w:val="WW8Num16"/>
    <w:lvl w:ilvl="0">
      <w:start w:val="16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"/>
      <w:lvlJc w:val="left"/>
      <w:pPr>
        <w:tabs>
          <w:tab w:val="num" w:pos="785"/>
        </w:tabs>
        <w:ind w:left="785" w:hanging="360"/>
      </w:pPr>
      <w:rPr>
        <w:rFonts w:cs="Cambria"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1570"/>
        </w:tabs>
        <w:ind w:left="15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995"/>
        </w:tabs>
        <w:ind w:left="199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780"/>
        </w:tabs>
        <w:ind w:left="2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05"/>
        </w:tabs>
        <w:ind w:left="32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990"/>
        </w:tabs>
        <w:ind w:left="39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415"/>
        </w:tabs>
        <w:ind w:left="441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200"/>
        </w:tabs>
        <w:ind w:left="5200" w:hanging="1800"/>
      </w:pPr>
      <w:rPr>
        <w:rFonts w:hint="default"/>
      </w:rPr>
    </w:lvl>
  </w:abstractNum>
  <w:abstractNum w:abstractNumId="7" w15:restartNumberingAfterBreak="0">
    <w:nsid w:val="00000008"/>
    <w:multiLevelType w:val="multilevel"/>
    <w:tmpl w:val="D270A68A"/>
    <w:name w:val="WW8Num18"/>
    <w:lvl w:ilvl="0">
      <w:start w:val="14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 w15:restartNumberingAfterBreak="0">
    <w:nsid w:val="00000009"/>
    <w:multiLevelType w:val="singleLevel"/>
    <w:tmpl w:val="00000009"/>
    <w:name w:val="WW8Num19"/>
    <w:lvl w:ilvl="0">
      <w:start w:val="1"/>
      <w:numFmt w:val="decimal"/>
      <w:lvlText w:val="%1."/>
      <w:lvlJc w:val="left"/>
      <w:pPr>
        <w:tabs>
          <w:tab w:val="num" w:pos="0"/>
        </w:tabs>
        <w:ind w:left="405" w:hanging="360"/>
      </w:pPr>
      <w:rPr>
        <w:rFonts w:hint="default"/>
      </w:rPr>
    </w:lvl>
  </w:abstractNum>
  <w:abstractNum w:abstractNumId="9" w15:restartNumberingAfterBreak="0">
    <w:nsid w:val="0000000A"/>
    <w:multiLevelType w:val="multilevel"/>
    <w:tmpl w:val="4A52AFC0"/>
    <w:lvl w:ilvl="0">
      <w:start w:val="1"/>
      <w:numFmt w:val="lowerLetter"/>
      <w:pStyle w:val="NagwkiZnakZnak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980"/>
        </w:tabs>
        <w:ind w:left="1980" w:hanging="360"/>
      </w:pPr>
      <w:rPr>
        <w:rFonts w:ascii="Cambria" w:eastAsia="Times New Roman" w:hAnsi="Cambria" w:cs="Times New Roman"/>
      </w:rPr>
    </w:lvl>
    <w:lvl w:ilvl="2">
      <w:start w:val="1"/>
      <w:numFmt w:val="decimal"/>
      <w:lvlText w:val="%3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0" w15:restartNumberingAfterBreak="0">
    <w:nsid w:val="0000000B"/>
    <w:multiLevelType w:val="multilevel"/>
    <w:tmpl w:val="0000000B"/>
    <w:name w:val="WW8Num21"/>
    <w:lvl w:ilvl="0">
      <w:start w:val="3"/>
      <w:numFmt w:val="decimal"/>
      <w:lvlText w:val="%1"/>
      <w:lvlJc w:val="left"/>
      <w:pPr>
        <w:tabs>
          <w:tab w:val="num" w:pos="0"/>
        </w:tabs>
        <w:ind w:left="360" w:hanging="360"/>
      </w:pPr>
      <w:rPr>
        <w:rFonts w:ascii="Cambria" w:eastAsia="Cambria" w:hAnsi="Cambria" w:cs="Times New Roman" w:hint="default"/>
        <w:sz w:val="20"/>
        <w:szCs w:val="20"/>
        <w:lang w:val="pl-PL"/>
      </w:rPr>
    </w:lvl>
    <w:lvl w:ilvl="1">
      <w:start w:val="2"/>
      <w:numFmt w:val="decimal"/>
      <w:lvlText w:val="%1.%2"/>
      <w:lvlJc w:val="left"/>
      <w:pPr>
        <w:tabs>
          <w:tab w:val="num" w:pos="708"/>
        </w:tabs>
        <w:ind w:left="360" w:hanging="360"/>
      </w:pPr>
      <w:rPr>
        <w:rFonts w:ascii="Cambria" w:eastAsia="Cambria" w:hAnsi="Cambria" w:cs="Times New Roman" w:hint="default"/>
        <w:sz w:val="20"/>
        <w:szCs w:val="20"/>
        <w:lang w:val="pl-PL"/>
      </w:rPr>
    </w:lvl>
    <w:lvl w:ilvl="2">
      <w:start w:val="1"/>
      <w:numFmt w:val="decimal"/>
      <w:lvlText w:val="%1.%2.%3"/>
      <w:lvlJc w:val="left"/>
      <w:pPr>
        <w:tabs>
          <w:tab w:val="num" w:pos="708"/>
        </w:tabs>
        <w:ind w:left="720" w:hanging="720"/>
      </w:pPr>
      <w:rPr>
        <w:rFonts w:ascii="Cambria" w:eastAsia="Cambria" w:hAnsi="Cambria" w:cs="Times New Roman" w:hint="default"/>
        <w:sz w:val="20"/>
        <w:szCs w:val="20"/>
        <w:lang w:val="pl-PL"/>
      </w:rPr>
    </w:lvl>
    <w:lvl w:ilvl="3">
      <w:start w:val="1"/>
      <w:numFmt w:val="decimal"/>
      <w:lvlText w:val="%1.%2.%3.%4"/>
      <w:lvlJc w:val="left"/>
      <w:pPr>
        <w:tabs>
          <w:tab w:val="num" w:pos="708"/>
        </w:tabs>
        <w:ind w:left="720" w:hanging="720"/>
      </w:pPr>
      <w:rPr>
        <w:rFonts w:ascii="Cambria" w:eastAsia="Cambria" w:hAnsi="Cambria" w:cs="Times New Roman" w:hint="default"/>
        <w:sz w:val="20"/>
        <w:szCs w:val="20"/>
        <w:lang w:val="pl-PL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80" w:hanging="1080"/>
      </w:pPr>
      <w:rPr>
        <w:rFonts w:ascii="Cambria" w:eastAsia="Cambria" w:hAnsi="Cambria" w:cs="Times New Roman" w:hint="default"/>
        <w:sz w:val="20"/>
        <w:szCs w:val="20"/>
        <w:lang w:val="pl-PL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  <w:rPr>
        <w:rFonts w:ascii="Cambria" w:eastAsia="Cambria" w:hAnsi="Cambria" w:cs="Times New Roman" w:hint="default"/>
        <w:sz w:val="20"/>
        <w:szCs w:val="20"/>
        <w:lang w:val="pl-PL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40" w:hanging="1440"/>
      </w:pPr>
      <w:rPr>
        <w:rFonts w:ascii="Cambria" w:eastAsia="Cambria" w:hAnsi="Cambria" w:cs="Times New Roman" w:hint="default"/>
        <w:sz w:val="20"/>
        <w:szCs w:val="20"/>
        <w:lang w:val="pl-PL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  <w:rPr>
        <w:rFonts w:ascii="Cambria" w:eastAsia="Cambria" w:hAnsi="Cambria" w:cs="Times New Roman" w:hint="default"/>
        <w:sz w:val="20"/>
        <w:szCs w:val="20"/>
        <w:lang w:val="pl-PL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800" w:hanging="1800"/>
      </w:pPr>
      <w:rPr>
        <w:rFonts w:ascii="Cambria" w:eastAsia="Cambria" w:hAnsi="Cambria" w:cs="Times New Roman" w:hint="default"/>
        <w:sz w:val="20"/>
        <w:szCs w:val="20"/>
        <w:lang w:val="pl-PL"/>
      </w:rPr>
    </w:lvl>
  </w:abstractNum>
  <w:abstractNum w:abstractNumId="11" w15:restartNumberingAfterBreak="0">
    <w:nsid w:val="0000000C"/>
    <w:multiLevelType w:val="multilevel"/>
    <w:tmpl w:val="0000000C"/>
    <w:name w:val="WW8Num22"/>
    <w:lvl w:ilvl="0">
      <w:start w:val="1"/>
      <w:numFmt w:val="decimal"/>
      <w:lvlText w:val="%1)"/>
      <w:lvlJc w:val="left"/>
      <w:pPr>
        <w:tabs>
          <w:tab w:val="num" w:pos="708"/>
        </w:tabs>
        <w:ind w:left="927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2" w15:restartNumberingAfterBreak="0">
    <w:nsid w:val="0000000D"/>
    <w:multiLevelType w:val="multilevel"/>
    <w:tmpl w:val="BF1C299A"/>
    <w:name w:val="WW8Num23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Calibri Light" w:eastAsia="Lucida Sans Unicode" w:hAnsi="Calibri Light" w:cs="Calibri Light"/>
        <w:b w:val="0"/>
        <w:sz w:val="20"/>
        <w:lang w:val="pl-PL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ascii="Cambria" w:hAnsi="Cambria" w:cs="Cambria" w:hint="default"/>
        <w:b w:val="0"/>
        <w:sz w:val="20"/>
        <w:lang w:val="pl-PL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Cambria" w:hint="default"/>
        <w:b w:val="0"/>
        <w:sz w:val="20"/>
        <w:lang w:val="pl-PL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Cambria" w:hint="default"/>
        <w:b w:val="0"/>
        <w:sz w:val="20"/>
        <w:lang w:val="pl-PL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Cambria" w:hint="default"/>
        <w:b w:val="0"/>
        <w:sz w:val="20"/>
        <w:lang w:val="pl-PL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Cambria" w:hint="default"/>
        <w:b w:val="0"/>
        <w:sz w:val="20"/>
        <w:lang w:val="pl-PL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Cambria" w:hint="default"/>
        <w:b w:val="0"/>
        <w:sz w:val="20"/>
        <w:lang w:val="pl-PL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Cambria" w:hint="default"/>
        <w:b w:val="0"/>
        <w:sz w:val="20"/>
        <w:lang w:val="pl-PL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Cambria" w:hint="default"/>
        <w:b w:val="0"/>
        <w:sz w:val="20"/>
        <w:lang w:val="pl-PL"/>
      </w:rPr>
    </w:lvl>
  </w:abstractNum>
  <w:abstractNum w:abstractNumId="13" w15:restartNumberingAfterBreak="0">
    <w:nsid w:val="0000000E"/>
    <w:multiLevelType w:val="multilevel"/>
    <w:tmpl w:val="0000000E"/>
    <w:name w:val="WW8Num24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14" w15:restartNumberingAfterBreak="0">
    <w:nsid w:val="00000010"/>
    <w:multiLevelType w:val="singleLevel"/>
    <w:tmpl w:val="00000010"/>
    <w:name w:val="WW8Num26"/>
    <w:lvl w:ilvl="0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hint="default"/>
      </w:rPr>
    </w:lvl>
  </w:abstractNum>
  <w:abstractNum w:abstractNumId="15" w15:restartNumberingAfterBreak="0">
    <w:nsid w:val="00000011"/>
    <w:multiLevelType w:val="multilevel"/>
    <w:tmpl w:val="00000011"/>
    <w:name w:val="WW8Num28"/>
    <w:lvl w:ilvl="0">
      <w:start w:val="18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  <w:sz w:val="24"/>
      </w:rPr>
    </w:lvl>
    <w:lvl w:ilvl="1">
      <w:start w:val="1"/>
      <w:numFmt w:val="decimal"/>
      <w:lvlText w:val="%1.%2"/>
      <w:lvlJc w:val="left"/>
      <w:pPr>
        <w:tabs>
          <w:tab w:val="num" w:pos="1980"/>
        </w:tabs>
        <w:ind w:left="1980" w:hanging="42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4244"/>
        </w:tabs>
        <w:ind w:left="4244" w:hanging="720"/>
      </w:pPr>
      <w:rPr>
        <w:rFonts w:hint="default"/>
        <w:sz w:val="24"/>
      </w:rPr>
    </w:lvl>
    <w:lvl w:ilvl="3">
      <w:start w:val="1"/>
      <w:numFmt w:val="decimal"/>
      <w:lvlText w:val="%1.%2.%3.%4"/>
      <w:lvlJc w:val="left"/>
      <w:pPr>
        <w:tabs>
          <w:tab w:val="num" w:pos="6006"/>
        </w:tabs>
        <w:ind w:left="6006" w:hanging="720"/>
      </w:pPr>
      <w:rPr>
        <w:rFonts w:hint="default"/>
        <w:sz w:val="24"/>
      </w:rPr>
    </w:lvl>
    <w:lvl w:ilvl="4">
      <w:start w:val="1"/>
      <w:numFmt w:val="decimal"/>
      <w:lvlText w:val="%1.%2.%3.%4.%5"/>
      <w:lvlJc w:val="left"/>
      <w:pPr>
        <w:tabs>
          <w:tab w:val="num" w:pos="8128"/>
        </w:tabs>
        <w:ind w:left="8128" w:hanging="1080"/>
      </w:pPr>
      <w:rPr>
        <w:rFonts w:hint="default"/>
        <w:sz w:val="24"/>
      </w:rPr>
    </w:lvl>
    <w:lvl w:ilvl="5">
      <w:start w:val="1"/>
      <w:numFmt w:val="decimal"/>
      <w:lvlText w:val="%1.%2.%3.%4.%5.%6"/>
      <w:lvlJc w:val="left"/>
      <w:pPr>
        <w:tabs>
          <w:tab w:val="num" w:pos="9890"/>
        </w:tabs>
        <w:ind w:left="9890" w:hanging="1080"/>
      </w:pPr>
      <w:rPr>
        <w:rFonts w:hint="default"/>
        <w:sz w:val="24"/>
      </w:rPr>
    </w:lvl>
    <w:lvl w:ilvl="6">
      <w:start w:val="1"/>
      <w:numFmt w:val="decimal"/>
      <w:lvlText w:val="%1.%2.%3.%4.%5.%6.%7"/>
      <w:lvlJc w:val="left"/>
      <w:pPr>
        <w:tabs>
          <w:tab w:val="num" w:pos="12012"/>
        </w:tabs>
        <w:ind w:left="12012" w:hanging="1440"/>
      </w:pPr>
      <w:rPr>
        <w:rFonts w:hint="default"/>
        <w:sz w:val="24"/>
      </w:rPr>
    </w:lvl>
    <w:lvl w:ilvl="7">
      <w:start w:val="1"/>
      <w:numFmt w:val="decimal"/>
      <w:lvlText w:val="%1.%2.%3.%4.%5.%6.%7.%8"/>
      <w:lvlJc w:val="left"/>
      <w:pPr>
        <w:tabs>
          <w:tab w:val="num" w:pos="13774"/>
        </w:tabs>
        <w:ind w:left="13774" w:hanging="1440"/>
      </w:pPr>
      <w:rPr>
        <w:rFonts w:hint="default"/>
        <w:sz w:val="24"/>
      </w:rPr>
    </w:lvl>
    <w:lvl w:ilvl="8">
      <w:start w:val="1"/>
      <w:numFmt w:val="decimal"/>
      <w:lvlText w:val="%1.%2.%3.%4.%5.%6.%7.%8.%9"/>
      <w:lvlJc w:val="left"/>
      <w:pPr>
        <w:tabs>
          <w:tab w:val="num" w:pos="15536"/>
        </w:tabs>
        <w:ind w:left="15536" w:hanging="1440"/>
      </w:pPr>
      <w:rPr>
        <w:rFonts w:hint="default"/>
        <w:sz w:val="24"/>
      </w:rPr>
    </w:lvl>
  </w:abstractNum>
  <w:abstractNum w:abstractNumId="16" w15:restartNumberingAfterBreak="0">
    <w:nsid w:val="00000012"/>
    <w:multiLevelType w:val="multilevel"/>
    <w:tmpl w:val="00000012"/>
    <w:name w:val="WW8Num29"/>
    <w:lvl w:ilvl="0">
      <w:start w:val="20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08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08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336"/>
        </w:tabs>
        <w:ind w:left="6336" w:hanging="1800"/>
      </w:pPr>
      <w:rPr>
        <w:rFonts w:hint="default"/>
      </w:rPr>
    </w:lvl>
  </w:abstractNum>
  <w:abstractNum w:abstractNumId="17" w15:restartNumberingAfterBreak="0">
    <w:nsid w:val="00000013"/>
    <w:multiLevelType w:val="singleLevel"/>
    <w:tmpl w:val="00000013"/>
    <w:name w:val="WW8Num30"/>
    <w:lvl w:ilvl="0">
      <w:start w:val="1"/>
      <w:numFmt w:val="decimal"/>
      <w:lvlText w:val="%1)"/>
      <w:lvlJc w:val="left"/>
      <w:pPr>
        <w:tabs>
          <w:tab w:val="num" w:pos="708"/>
        </w:tabs>
        <w:ind w:left="750" w:hanging="360"/>
      </w:pPr>
      <w:rPr>
        <w:rFonts w:hint="default"/>
      </w:rPr>
    </w:lvl>
  </w:abstractNum>
  <w:abstractNum w:abstractNumId="18" w15:restartNumberingAfterBreak="0">
    <w:nsid w:val="00000014"/>
    <w:multiLevelType w:val="multilevel"/>
    <w:tmpl w:val="00000014"/>
    <w:name w:val="WW8Num33"/>
    <w:lvl w:ilvl="0">
      <w:start w:val="1"/>
      <w:numFmt w:val="decimal"/>
      <w:lvlText w:val="%1)"/>
      <w:lvlJc w:val="left"/>
      <w:pPr>
        <w:tabs>
          <w:tab w:val="num" w:pos="708"/>
        </w:tabs>
        <w:ind w:left="927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08"/>
        </w:tabs>
        <w:ind w:left="1647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9" w15:restartNumberingAfterBreak="0">
    <w:nsid w:val="00000016"/>
    <w:multiLevelType w:val="multilevel"/>
    <w:tmpl w:val="00000016"/>
    <w:name w:val="WW8Num35"/>
    <w:lvl w:ilvl="0">
      <w:start w:val="1"/>
      <w:numFmt w:val="decimal"/>
      <w:lvlText w:val="%1)"/>
      <w:lvlJc w:val="left"/>
      <w:pPr>
        <w:tabs>
          <w:tab w:val="num" w:pos="708"/>
        </w:tabs>
        <w:ind w:left="644" w:hanging="360"/>
      </w:pPr>
      <w:rPr>
        <w:rFonts w:ascii="Cambria" w:hAnsi="Cambria" w:cs="Cambria" w:hint="default"/>
        <w:bCs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1364"/>
        </w:tabs>
        <w:ind w:left="1364" w:hanging="360"/>
      </w:pPr>
      <w:rPr>
        <w:rFonts w:ascii="Cambria" w:hAnsi="Cambria" w:cs="Cambria" w:hint="default"/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2264" w:hanging="360"/>
      </w:pPr>
      <w:rPr>
        <w:rFonts w:ascii="Cambria" w:hAnsi="Cambria" w:cs="Cambria" w:hint="default"/>
        <w:bCs/>
        <w:sz w:val="20"/>
        <w:szCs w:val="20"/>
      </w:rPr>
    </w:lvl>
    <w:lvl w:ilvl="3">
      <w:start w:val="17"/>
      <w:numFmt w:val="decimal"/>
      <w:lvlText w:val="%4."/>
      <w:lvlJc w:val="left"/>
      <w:pPr>
        <w:tabs>
          <w:tab w:val="num" w:pos="0"/>
        </w:tabs>
        <w:ind w:left="2804" w:hanging="360"/>
      </w:pPr>
      <w:rPr>
        <w:rFonts w:ascii="Cambria" w:hAnsi="Cambria" w:cs="Cambria" w:hint="default"/>
        <w:bCs/>
        <w:sz w:val="20"/>
        <w:szCs w:val="20"/>
      </w:rPr>
    </w:lvl>
    <w:lvl w:ilvl="4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20" w15:restartNumberingAfterBreak="0">
    <w:nsid w:val="00000018"/>
    <w:multiLevelType w:val="singleLevel"/>
    <w:tmpl w:val="00000018"/>
    <w:name w:val="WW8Num37"/>
    <w:lvl w:ilvl="0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hint="default"/>
      </w:rPr>
    </w:lvl>
  </w:abstractNum>
  <w:abstractNum w:abstractNumId="21" w15:restartNumberingAfterBreak="0">
    <w:nsid w:val="00000019"/>
    <w:multiLevelType w:val="multilevel"/>
    <w:tmpl w:val="00000019"/>
    <w:name w:val="WW8Num20"/>
    <w:lvl w:ilvl="0">
      <w:start w:val="1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08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2" w15:restartNumberingAfterBreak="0">
    <w:nsid w:val="0000001A"/>
    <w:multiLevelType w:val="singleLevel"/>
    <w:tmpl w:val="0000001A"/>
    <w:name w:val="WW8Num39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  <w:rPr>
        <w:rFonts w:ascii="Liberation Serif" w:hAnsi="Liberation Serif"/>
      </w:rPr>
    </w:lvl>
  </w:abstractNum>
  <w:abstractNum w:abstractNumId="23" w15:restartNumberingAfterBreak="0">
    <w:nsid w:val="0000001B"/>
    <w:multiLevelType w:val="multilevel"/>
    <w:tmpl w:val="0000001B"/>
    <w:name w:val="WW8Num41"/>
    <w:lvl w:ilvl="0">
      <w:start w:val="1"/>
      <w:numFmt w:val="decimal"/>
      <w:lvlText w:val="%1)"/>
      <w:lvlJc w:val="left"/>
      <w:pPr>
        <w:tabs>
          <w:tab w:val="num" w:pos="708"/>
        </w:tabs>
        <w:ind w:left="927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2547"/>
        </w:tabs>
        <w:ind w:left="2547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24" w15:restartNumberingAfterBreak="0">
    <w:nsid w:val="0000001C"/>
    <w:multiLevelType w:val="multilevel"/>
    <w:tmpl w:val="0000001C"/>
    <w:name w:val="WW8Num42"/>
    <w:lvl w:ilvl="0">
      <w:start w:val="1"/>
      <w:numFmt w:val="decimal"/>
      <w:lvlText w:val="%1)"/>
      <w:lvlJc w:val="left"/>
      <w:pPr>
        <w:tabs>
          <w:tab w:val="num" w:pos="708"/>
        </w:tabs>
        <w:ind w:left="927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25" w15:restartNumberingAfterBreak="0">
    <w:nsid w:val="0000001D"/>
    <w:multiLevelType w:val="multilevel"/>
    <w:tmpl w:val="0000001D"/>
    <w:name w:val="WW8Num44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ascii="Cambria" w:hAnsi="Cambria" w:cs="Cambria" w:hint="default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6" w15:restartNumberingAfterBreak="0">
    <w:nsid w:val="0000001F"/>
    <w:multiLevelType w:val="singleLevel"/>
    <w:tmpl w:val="0000001F"/>
    <w:name w:val="WW8Num46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  <w:rPr>
        <w:rFonts w:ascii="Liberation Serif" w:hAnsi="Liberation Serif"/>
      </w:rPr>
    </w:lvl>
  </w:abstractNum>
  <w:abstractNum w:abstractNumId="27" w15:restartNumberingAfterBreak="0">
    <w:nsid w:val="00000020"/>
    <w:multiLevelType w:val="multilevel"/>
    <w:tmpl w:val="AE9078EA"/>
    <w:lvl w:ilvl="0">
      <w:start w:val="1"/>
      <w:numFmt w:val="decimal"/>
      <w:pStyle w:val="OPISY1"/>
      <w:lvlText w:val="%1."/>
      <w:lvlJc w:val="left"/>
      <w:rPr>
        <w:rFonts w:ascii="Calibri Light" w:eastAsia="Cambria" w:hAnsi="Calibri Light" w:cs="Calibri Light" w:hint="default"/>
        <w:b w:val="0"/>
        <w:bCs w:val="0"/>
        <w:caps w:val="0"/>
        <w:smallCaps w:val="0"/>
        <w:strike w:val="0"/>
        <w:dstrike w:val="0"/>
        <w:color w:val="000000"/>
        <w:spacing w:val="0"/>
        <w:w w:val="100"/>
        <w:kern w:val="1"/>
        <w:position w:val="0"/>
        <w:sz w:val="22"/>
        <w:szCs w:val="22"/>
        <w:vertAlign w:val="baseline"/>
      </w:rPr>
    </w:lvl>
    <w:lvl w:ilvl="1">
      <w:start w:val="1"/>
      <w:numFmt w:val="decimal"/>
      <w:lvlText w:val="%2."/>
      <w:lvlJc w:val="left"/>
      <w:rPr>
        <w:b w:val="0"/>
        <w:bCs w:val="0"/>
        <w:caps w:val="0"/>
        <w:smallCaps w:val="0"/>
        <w:strike w:val="0"/>
        <w:dstrike w:val="0"/>
        <w:color w:val="000000"/>
        <w:spacing w:val="0"/>
        <w:w w:val="100"/>
        <w:kern w:val="1"/>
        <w:position w:val="0"/>
        <w:sz w:val="22"/>
        <w:szCs w:val="20"/>
        <w:vertAlign w:val="baseline"/>
      </w:rPr>
    </w:lvl>
    <w:lvl w:ilvl="2">
      <w:start w:val="1"/>
      <w:numFmt w:val="decimal"/>
      <w:lvlText w:val="%1.%2.%3."/>
      <w:lvlJc w:val="left"/>
      <w:pPr>
        <w:tabs>
          <w:tab w:val="num" w:pos="852"/>
        </w:tabs>
        <w:ind w:left="2270" w:hanging="338"/>
      </w:pPr>
      <w:rPr>
        <w:rFonts w:ascii="Cambria" w:eastAsia="Cambria" w:hAnsi="Cambria" w:cs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1"/>
        <w:position w:val="0"/>
        <w:sz w:val="20"/>
        <w:szCs w:val="20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num" w:pos="852"/>
        </w:tabs>
        <w:ind w:left="2553" w:hanging="261"/>
      </w:pPr>
      <w:rPr>
        <w:rFonts w:ascii="Cambria" w:eastAsia="Cambria" w:hAnsi="Cambria" w:cs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1"/>
        <w:position w:val="0"/>
        <w:sz w:val="20"/>
        <w:szCs w:val="20"/>
        <w:vertAlign w:val="baseline"/>
      </w:rPr>
    </w:lvl>
    <w:lvl w:ilvl="4">
      <w:start w:val="1"/>
      <w:numFmt w:val="decimal"/>
      <w:lvlText w:val="%1.%2.%3.%4.%5."/>
      <w:lvlJc w:val="left"/>
      <w:pPr>
        <w:tabs>
          <w:tab w:val="num" w:pos="852"/>
        </w:tabs>
        <w:ind w:left="3732" w:hanging="1080"/>
      </w:pPr>
      <w:rPr>
        <w:rFonts w:ascii="Cambria" w:eastAsia="Cambria" w:hAnsi="Cambria" w:cs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1"/>
        <w:position w:val="0"/>
        <w:sz w:val="20"/>
        <w:szCs w:val="20"/>
        <w:vertAlign w:val="baseline"/>
      </w:rPr>
    </w:lvl>
    <w:lvl w:ilvl="5">
      <w:start w:val="1"/>
      <w:numFmt w:val="decimal"/>
      <w:lvlText w:val="%1.%2.%3.%4.%5.%6."/>
      <w:lvlJc w:val="left"/>
      <w:pPr>
        <w:tabs>
          <w:tab w:val="num" w:pos="852"/>
        </w:tabs>
        <w:ind w:left="4092" w:hanging="1080"/>
      </w:pPr>
      <w:rPr>
        <w:rFonts w:ascii="Cambria" w:eastAsia="Cambria" w:hAnsi="Cambria" w:cs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1"/>
        <w:position w:val="0"/>
        <w:sz w:val="20"/>
        <w:szCs w:val="20"/>
        <w:vertAlign w:val="baseline"/>
      </w:rPr>
    </w:lvl>
    <w:lvl w:ilvl="6">
      <w:start w:val="1"/>
      <w:numFmt w:val="decimal"/>
      <w:lvlText w:val="%1.%2.%3.%4.%5.%6.%7."/>
      <w:lvlJc w:val="left"/>
      <w:pPr>
        <w:tabs>
          <w:tab w:val="num" w:pos="852"/>
        </w:tabs>
        <w:ind w:left="4812" w:hanging="1440"/>
      </w:pPr>
      <w:rPr>
        <w:rFonts w:ascii="Cambria" w:eastAsia="Cambria" w:hAnsi="Cambria" w:cs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1"/>
        <w:position w:val="0"/>
        <w:sz w:val="20"/>
        <w:szCs w:val="20"/>
        <w:vertAlign w:val="baseline"/>
      </w:rPr>
    </w:lvl>
    <w:lvl w:ilvl="7">
      <w:start w:val="1"/>
      <w:numFmt w:val="decimal"/>
      <w:lvlText w:val="%1.%2.%3.%4.%5.%6.%7.%8."/>
      <w:lvlJc w:val="left"/>
      <w:pPr>
        <w:tabs>
          <w:tab w:val="num" w:pos="852"/>
        </w:tabs>
        <w:ind w:left="5172" w:hanging="1440"/>
      </w:pPr>
      <w:rPr>
        <w:rFonts w:ascii="Cambria" w:eastAsia="Cambria" w:hAnsi="Cambria" w:cs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1"/>
        <w:position w:val="0"/>
        <w:sz w:val="20"/>
        <w:szCs w:val="20"/>
        <w:vertAlign w:val="baseline"/>
      </w:rPr>
    </w:lvl>
    <w:lvl w:ilvl="8">
      <w:start w:val="1"/>
      <w:numFmt w:val="decimal"/>
      <w:lvlText w:val="%1.%2.%3.%4.%5.%6.%7.%8.%9."/>
      <w:lvlJc w:val="left"/>
      <w:pPr>
        <w:tabs>
          <w:tab w:val="num" w:pos="852"/>
        </w:tabs>
        <w:ind w:left="5532" w:hanging="1440"/>
      </w:pPr>
      <w:rPr>
        <w:rFonts w:ascii="Cambria" w:eastAsia="Cambria" w:hAnsi="Cambria" w:cs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1"/>
        <w:position w:val="0"/>
        <w:sz w:val="20"/>
        <w:szCs w:val="20"/>
        <w:vertAlign w:val="baseline"/>
      </w:rPr>
    </w:lvl>
  </w:abstractNum>
  <w:abstractNum w:abstractNumId="28" w15:restartNumberingAfterBreak="0">
    <w:nsid w:val="00000024"/>
    <w:multiLevelType w:val="multilevel"/>
    <w:tmpl w:val="00000024"/>
    <w:name w:val="WW8Num3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14" w:hanging="504"/>
      </w:pPr>
      <w:rPr>
        <w:rFonts w:cs="Times New Roman"/>
        <w:b w:val="0"/>
        <w:color w:val="00000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cs="Times New Roman"/>
      </w:rPr>
    </w:lvl>
  </w:abstractNum>
  <w:abstractNum w:abstractNumId="29" w15:restartNumberingAfterBreak="0">
    <w:nsid w:val="00000028"/>
    <w:multiLevelType w:val="singleLevel"/>
    <w:tmpl w:val="00000028"/>
    <w:name w:val="WW8Num40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  <w:rPr>
        <w:rFonts w:hint="default"/>
        <w:sz w:val="22"/>
        <w:szCs w:val="22"/>
      </w:rPr>
    </w:lvl>
  </w:abstractNum>
  <w:abstractNum w:abstractNumId="30" w15:restartNumberingAfterBreak="0">
    <w:nsid w:val="0000002E"/>
    <w:multiLevelType w:val="multilevel"/>
    <w:tmpl w:val="0C265994"/>
    <w:name w:val="WW8Num43"/>
    <w:lvl w:ilvl="0">
      <w:start w:val="1"/>
      <w:numFmt w:val="decimal"/>
      <w:lvlText w:val="%1)"/>
      <w:lvlJc w:val="left"/>
      <w:pPr>
        <w:tabs>
          <w:tab w:val="num" w:pos="709"/>
        </w:tabs>
        <w:ind w:left="644" w:hanging="360"/>
      </w:pPr>
      <w:rPr>
        <w:rFonts w:hint="default"/>
        <w:b w:val="0"/>
        <w:kern w:val="1"/>
      </w:rPr>
    </w:lvl>
    <w:lvl w:ilvl="1">
      <w:start w:val="1"/>
      <w:numFmt w:val="decimal"/>
      <w:lvlText w:val="%2)"/>
      <w:lvlJc w:val="left"/>
      <w:pPr>
        <w:tabs>
          <w:tab w:val="num" w:pos="709"/>
        </w:tabs>
        <w:ind w:left="1364" w:hanging="360"/>
      </w:pPr>
      <w:rPr>
        <w:rFonts w:hint="default"/>
        <w:b w:val="0"/>
        <w:kern w:val="1"/>
        <w:sz w:val="20"/>
        <w:szCs w:val="20"/>
      </w:rPr>
    </w:lvl>
    <w:lvl w:ilvl="2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31" w15:restartNumberingAfterBreak="0">
    <w:nsid w:val="00000037"/>
    <w:multiLevelType w:val="multilevel"/>
    <w:tmpl w:val="00000037"/>
    <w:name w:val="WW8Num55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cs="Times New Roman"/>
      </w:rPr>
    </w:lvl>
  </w:abstractNum>
  <w:abstractNum w:abstractNumId="32" w15:restartNumberingAfterBreak="0">
    <w:nsid w:val="0000003C"/>
    <w:multiLevelType w:val="singleLevel"/>
    <w:tmpl w:val="DCD0C8F6"/>
    <w:name w:val="WW8Num60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>
        <w:rFonts w:ascii="Calibri Light" w:eastAsia="Lucida Sans Unicode" w:hAnsi="Calibri Light" w:cs="Calibri Light"/>
        <w:b w:val="0"/>
        <w:sz w:val="22"/>
        <w:szCs w:val="22"/>
        <w:lang w:val="x-none"/>
      </w:rPr>
    </w:lvl>
  </w:abstractNum>
  <w:abstractNum w:abstractNumId="33" w15:restartNumberingAfterBreak="0">
    <w:nsid w:val="0000003F"/>
    <w:multiLevelType w:val="singleLevel"/>
    <w:tmpl w:val="0000003F"/>
    <w:name w:val="WW8Num63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cs="Times New Roman"/>
        <w:b w:val="0"/>
        <w:sz w:val="22"/>
        <w:szCs w:val="22"/>
      </w:rPr>
    </w:lvl>
  </w:abstractNum>
  <w:abstractNum w:abstractNumId="34" w15:restartNumberingAfterBreak="0">
    <w:nsid w:val="083513CA"/>
    <w:multiLevelType w:val="multilevel"/>
    <w:tmpl w:val="DAE8863C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eastAsia="Arial Unicode MS"/>
        <w:b/>
        <w:iCs/>
        <w:color w:val="000000"/>
        <w:spacing w:val="-2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142" w:hanging="432"/>
      </w:pPr>
      <w:rPr>
        <w:rFonts w:eastAsia="Arial Unicode MS"/>
        <w:b/>
        <w:iCs/>
        <w:color w:val="000000"/>
        <w:spacing w:val="-2"/>
        <w:sz w:val="22"/>
        <w:szCs w:val="22"/>
      </w:rPr>
    </w:lvl>
    <w:lvl w:ilvl="2">
      <w:start w:val="1"/>
      <w:numFmt w:val="lowerLetter"/>
      <w:lvlText w:val="%3)"/>
      <w:lvlJc w:val="left"/>
      <w:rPr>
        <w:rFonts w:ascii="Calibri Light" w:hAnsi="Calibri Light" w:cs="Calibri Light" w:hint="default"/>
        <w:b w:val="0"/>
        <w:iCs/>
        <w:color w:val="000000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35" w15:restartNumberingAfterBreak="0">
    <w:nsid w:val="089F6D92"/>
    <w:multiLevelType w:val="hybridMultilevel"/>
    <w:tmpl w:val="72FE1D78"/>
    <w:lvl w:ilvl="0" w:tplc="FFFFFFFF">
      <w:start w:val="1"/>
      <w:numFmt w:val="decimal"/>
      <w:lvlText w:val="%1)"/>
      <w:lvlJc w:val="left"/>
      <w:pPr>
        <w:ind w:left="1004" w:hanging="360"/>
      </w:pPr>
    </w:lvl>
    <w:lvl w:ilvl="1" w:tplc="FFFFFFFF" w:tentative="1">
      <w:start w:val="1"/>
      <w:numFmt w:val="lowerLetter"/>
      <w:lvlText w:val="%2."/>
      <w:lvlJc w:val="left"/>
      <w:pPr>
        <w:ind w:left="1724" w:hanging="360"/>
      </w:pPr>
    </w:lvl>
    <w:lvl w:ilvl="2" w:tplc="04150011">
      <w:start w:val="1"/>
      <w:numFmt w:val="decimal"/>
      <w:lvlText w:val="%3)"/>
      <w:lvlJc w:val="left"/>
      <w:pPr>
        <w:ind w:left="2624" w:hanging="36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6" w15:restartNumberingAfterBreak="0">
    <w:nsid w:val="09203AB3"/>
    <w:multiLevelType w:val="hybridMultilevel"/>
    <w:tmpl w:val="3C144712"/>
    <w:lvl w:ilvl="0" w:tplc="FFFFFFFF">
      <w:start w:val="1"/>
      <w:numFmt w:val="decimal"/>
      <w:lvlText w:val="%1)"/>
      <w:lvlJc w:val="left"/>
      <w:pPr>
        <w:ind w:left="1004" w:hanging="360"/>
      </w:pPr>
    </w:lvl>
    <w:lvl w:ilvl="1" w:tplc="FFFFFFFF" w:tentative="1">
      <w:start w:val="1"/>
      <w:numFmt w:val="lowerLetter"/>
      <w:lvlText w:val="%2."/>
      <w:lvlJc w:val="left"/>
      <w:pPr>
        <w:ind w:left="1724" w:hanging="360"/>
      </w:pPr>
    </w:lvl>
    <w:lvl w:ilvl="2" w:tplc="04150011">
      <w:start w:val="1"/>
      <w:numFmt w:val="decimal"/>
      <w:lvlText w:val="%3)"/>
      <w:lvlJc w:val="left"/>
      <w:pPr>
        <w:ind w:left="2624" w:hanging="36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7" w15:restartNumberingAfterBreak="0">
    <w:nsid w:val="0BF32E34"/>
    <w:multiLevelType w:val="hybridMultilevel"/>
    <w:tmpl w:val="F12CA698"/>
    <w:name w:val="WW8Num44222"/>
    <w:lvl w:ilvl="0" w:tplc="1F5437A4">
      <w:start w:val="1"/>
      <w:numFmt w:val="decimal"/>
      <w:lvlText w:val="%1)"/>
      <w:lvlJc w:val="left"/>
      <w:pPr>
        <w:ind w:left="216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C7418C2">
      <w:start w:val="1"/>
      <w:numFmt w:val="decimal"/>
      <w:lvlText w:val="%4."/>
      <w:lvlJc w:val="left"/>
      <w:pPr>
        <w:ind w:left="2880" w:hanging="360"/>
      </w:pPr>
      <w:rPr>
        <w:rFonts w:ascii="Arial" w:hAnsi="Arial" w:cs="Arial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ADE8187A">
      <w:start w:val="1"/>
      <w:numFmt w:val="decimal"/>
      <w:lvlText w:val="%7."/>
      <w:lvlJc w:val="left"/>
      <w:pPr>
        <w:ind w:left="5040" w:hanging="360"/>
      </w:pPr>
      <w:rPr>
        <w:rFonts w:ascii="Arial" w:hAnsi="Arial" w:cs="Arial" w:hint="default"/>
        <w:sz w:val="24"/>
        <w:szCs w:val="24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0C9B4E92"/>
    <w:multiLevelType w:val="hybridMultilevel"/>
    <w:tmpl w:val="EFF88C90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9" w15:restartNumberingAfterBreak="0">
    <w:nsid w:val="0CEA280A"/>
    <w:multiLevelType w:val="hybridMultilevel"/>
    <w:tmpl w:val="77B86DEC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0" w15:restartNumberingAfterBreak="0">
    <w:nsid w:val="0E602EE1"/>
    <w:multiLevelType w:val="multilevel"/>
    <w:tmpl w:val="89A0467C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eastAsia="Arial Unicode MS" w:hint="default"/>
        <w:b/>
        <w:iCs/>
        <w:color w:val="000000"/>
        <w:spacing w:val="-2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142" w:hanging="432"/>
      </w:pPr>
      <w:rPr>
        <w:rFonts w:eastAsia="Arial Unicode MS" w:hint="default"/>
        <w:b/>
        <w:iCs/>
        <w:color w:val="000000"/>
        <w:spacing w:val="-2"/>
        <w:sz w:val="22"/>
        <w:szCs w:val="22"/>
      </w:rPr>
    </w:lvl>
    <w:lvl w:ilvl="2">
      <w:start w:val="1"/>
      <w:numFmt w:val="lowerLetter"/>
      <w:lvlText w:val="%3)"/>
      <w:lvlJc w:val="left"/>
      <w:pPr>
        <w:ind w:left="0" w:firstLine="0"/>
      </w:pPr>
      <w:rPr>
        <w:rFonts w:ascii="Calibri Light" w:hAnsi="Calibri Light" w:cs="Calibri Light" w:hint="default"/>
        <w:b w:val="0"/>
        <w:iCs/>
        <w:color w:val="000000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41" w15:restartNumberingAfterBreak="0">
    <w:nsid w:val="0EA053FD"/>
    <w:multiLevelType w:val="multilevel"/>
    <w:tmpl w:val="7A7ED030"/>
    <w:lvl w:ilvl="0">
      <w:start w:val="6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b/>
        <w:iCs/>
        <w:color w:val="000000"/>
        <w:spacing w:val="-2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142" w:hanging="432"/>
      </w:pPr>
      <w:rPr>
        <w:rFonts w:eastAsia="Arial Unicode MS" w:hint="default"/>
        <w:b/>
        <w:iCs/>
        <w:color w:val="000000"/>
        <w:spacing w:val="-2"/>
        <w:sz w:val="22"/>
        <w:szCs w:val="22"/>
      </w:rPr>
    </w:lvl>
    <w:lvl w:ilvl="2">
      <w:start w:val="2"/>
      <w:numFmt w:val="lowerLetter"/>
      <w:lvlText w:val="%3)"/>
      <w:lvlJc w:val="left"/>
      <w:pPr>
        <w:ind w:left="0" w:firstLine="0"/>
      </w:pPr>
      <w:rPr>
        <w:rFonts w:ascii="Calibri Light" w:hAnsi="Calibri Light" w:cs="Calibri Light" w:hint="default"/>
        <w:b w:val="0"/>
        <w:iCs/>
        <w:color w:val="000000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42" w15:restartNumberingAfterBreak="0">
    <w:nsid w:val="0FCD6218"/>
    <w:multiLevelType w:val="hybridMultilevel"/>
    <w:tmpl w:val="179E77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11621882"/>
    <w:multiLevelType w:val="multilevel"/>
    <w:tmpl w:val="DAE8863C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eastAsia="Arial Unicode MS"/>
        <w:b/>
        <w:iCs/>
        <w:color w:val="000000"/>
        <w:spacing w:val="-2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142" w:hanging="432"/>
      </w:pPr>
      <w:rPr>
        <w:rFonts w:eastAsia="Arial Unicode MS"/>
        <w:b/>
        <w:iCs/>
        <w:color w:val="000000"/>
        <w:spacing w:val="-2"/>
        <w:sz w:val="22"/>
        <w:szCs w:val="22"/>
      </w:rPr>
    </w:lvl>
    <w:lvl w:ilvl="2">
      <w:start w:val="1"/>
      <w:numFmt w:val="lowerLetter"/>
      <w:lvlText w:val="%3)"/>
      <w:lvlJc w:val="left"/>
      <w:rPr>
        <w:rFonts w:ascii="Calibri Light" w:hAnsi="Calibri Light" w:cs="Calibri Light" w:hint="default"/>
        <w:b w:val="0"/>
        <w:iCs/>
        <w:color w:val="000000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44" w15:restartNumberingAfterBreak="0">
    <w:nsid w:val="12167A81"/>
    <w:multiLevelType w:val="hybridMultilevel"/>
    <w:tmpl w:val="D58851D2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5" w15:restartNumberingAfterBreak="0">
    <w:nsid w:val="12BA101C"/>
    <w:multiLevelType w:val="hybridMultilevel"/>
    <w:tmpl w:val="762C0B5E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6" w15:restartNumberingAfterBreak="0">
    <w:nsid w:val="21E61B9A"/>
    <w:multiLevelType w:val="multilevel"/>
    <w:tmpl w:val="4D1A4500"/>
    <w:lvl w:ilvl="0">
      <w:start w:val="1"/>
      <w:numFmt w:val="decimal"/>
      <w:lvlText w:val="%1)"/>
      <w:lvlJc w:val="left"/>
      <w:pPr>
        <w:tabs>
          <w:tab w:val="num" w:pos="0"/>
        </w:tabs>
        <w:ind w:left="644" w:hanging="360"/>
      </w:pPr>
      <w:rPr>
        <w:color w:val="00000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7" w15:restartNumberingAfterBreak="0">
    <w:nsid w:val="230C4B1B"/>
    <w:multiLevelType w:val="hybridMultilevel"/>
    <w:tmpl w:val="7B10AE86"/>
    <w:lvl w:ilvl="0" w:tplc="0818D816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8" w15:restartNumberingAfterBreak="0">
    <w:nsid w:val="23842FE1"/>
    <w:multiLevelType w:val="multilevel"/>
    <w:tmpl w:val="0DFE45F4"/>
    <w:name w:val="NumPar"/>
    <w:lvl w:ilvl="0">
      <w:start w:val="5"/>
      <w:numFmt w:val="decimal"/>
      <w:lvlText w:val="%1"/>
      <w:lvlJc w:val="left"/>
      <w:pPr>
        <w:ind w:left="360" w:hanging="360"/>
      </w:pPr>
      <w:rPr>
        <w:rFonts w:eastAsia="Cambria" w:cs="Cambria"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eastAsia="Cambria" w:cs="Cambria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Cambria" w:cs="Cambria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Cambria" w:cs="Cambria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Cambria" w:cs="Cambria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Cambria" w:cs="Cambria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Cambria" w:cs="Cambria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Cambria" w:cs="Cambria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eastAsia="Cambria" w:cs="Cambria" w:hint="default"/>
      </w:rPr>
    </w:lvl>
  </w:abstractNum>
  <w:abstractNum w:abstractNumId="49" w15:restartNumberingAfterBreak="0">
    <w:nsid w:val="26F1375F"/>
    <w:multiLevelType w:val="multilevel"/>
    <w:tmpl w:val="DF208B7A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0" w15:restartNumberingAfterBreak="0">
    <w:nsid w:val="2770312E"/>
    <w:multiLevelType w:val="hybridMultilevel"/>
    <w:tmpl w:val="1A78E080"/>
    <w:lvl w:ilvl="0" w:tplc="FFFFFFFF">
      <w:start w:val="1"/>
      <w:numFmt w:val="decimal"/>
      <w:lvlText w:val="%1)"/>
      <w:lvlJc w:val="left"/>
      <w:pPr>
        <w:ind w:left="1004" w:hanging="360"/>
      </w:pPr>
    </w:lvl>
    <w:lvl w:ilvl="1" w:tplc="FFFFFFFF" w:tentative="1">
      <w:start w:val="1"/>
      <w:numFmt w:val="lowerLetter"/>
      <w:lvlText w:val="%2."/>
      <w:lvlJc w:val="left"/>
      <w:pPr>
        <w:ind w:left="1724" w:hanging="360"/>
      </w:pPr>
    </w:lvl>
    <w:lvl w:ilvl="2" w:tplc="04150011">
      <w:start w:val="1"/>
      <w:numFmt w:val="decimal"/>
      <w:lvlText w:val="%3)"/>
      <w:lvlJc w:val="left"/>
      <w:pPr>
        <w:ind w:left="2624" w:hanging="36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1" w15:restartNumberingAfterBreak="0">
    <w:nsid w:val="27ED5BE2"/>
    <w:multiLevelType w:val="hybridMultilevel"/>
    <w:tmpl w:val="768092C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2" w15:restartNumberingAfterBreak="0">
    <w:nsid w:val="28A038F8"/>
    <w:multiLevelType w:val="hybridMultilevel"/>
    <w:tmpl w:val="E52C5AF8"/>
    <w:lvl w:ilvl="0" w:tplc="5DB67ABC">
      <w:start w:val="1"/>
      <w:numFmt w:val="upperRoman"/>
      <w:lvlText w:val="%1."/>
      <w:lvlJc w:val="left"/>
      <w:pPr>
        <w:ind w:left="1080" w:hanging="72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28BB580A"/>
    <w:multiLevelType w:val="hybridMultilevel"/>
    <w:tmpl w:val="40DEE99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2B714B9A"/>
    <w:multiLevelType w:val="hybridMultilevel"/>
    <w:tmpl w:val="3538047C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5" w15:restartNumberingAfterBreak="0">
    <w:nsid w:val="309A4490"/>
    <w:multiLevelType w:val="multilevel"/>
    <w:tmpl w:val="89A0467C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eastAsia="Arial Unicode MS" w:hint="default"/>
        <w:b/>
        <w:iCs/>
        <w:color w:val="000000"/>
        <w:spacing w:val="-2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142" w:hanging="432"/>
      </w:pPr>
      <w:rPr>
        <w:rFonts w:eastAsia="Arial Unicode MS" w:hint="default"/>
        <w:b/>
        <w:iCs/>
        <w:color w:val="000000"/>
        <w:spacing w:val="-2"/>
        <w:sz w:val="22"/>
        <w:szCs w:val="22"/>
      </w:rPr>
    </w:lvl>
    <w:lvl w:ilvl="2">
      <w:start w:val="1"/>
      <w:numFmt w:val="lowerLetter"/>
      <w:lvlText w:val="%3)"/>
      <w:lvlJc w:val="left"/>
      <w:pPr>
        <w:ind w:left="0" w:firstLine="0"/>
      </w:pPr>
      <w:rPr>
        <w:rFonts w:ascii="Calibri Light" w:hAnsi="Calibri Light" w:cs="Calibri Light" w:hint="default"/>
        <w:b w:val="0"/>
        <w:iCs/>
        <w:color w:val="000000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56" w15:restartNumberingAfterBreak="0">
    <w:nsid w:val="31C17C55"/>
    <w:multiLevelType w:val="multilevel"/>
    <w:tmpl w:val="57744DEC"/>
    <w:lvl w:ilvl="0">
      <w:start w:val="1"/>
      <w:numFmt w:val="lowerLetter"/>
      <w:lvlText w:val="%1)"/>
      <w:lvlJc w:val="left"/>
      <w:pPr>
        <w:tabs>
          <w:tab w:val="num" w:pos="0"/>
        </w:tabs>
        <w:ind w:left="1136" w:hanging="360"/>
      </w:pPr>
      <w:rPr>
        <w:spacing w:val="-2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7" w15:restartNumberingAfterBreak="0">
    <w:nsid w:val="39885F12"/>
    <w:multiLevelType w:val="multilevel"/>
    <w:tmpl w:val="4AB2239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eastAsia="Arial Unicode MS" w:hint="default"/>
        <w:b/>
        <w:iCs/>
        <w:color w:val="000000"/>
        <w:spacing w:val="-2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142" w:hanging="432"/>
      </w:pPr>
      <w:rPr>
        <w:rFonts w:eastAsia="Arial Unicode MS" w:hint="default"/>
        <w:b/>
        <w:iCs/>
        <w:color w:val="000000"/>
        <w:spacing w:val="-2"/>
        <w:sz w:val="22"/>
        <w:szCs w:val="22"/>
      </w:rPr>
    </w:lvl>
    <w:lvl w:ilvl="2">
      <w:start w:val="1"/>
      <w:numFmt w:val="lowerLetter"/>
      <w:lvlText w:val="%3)"/>
      <w:lvlJc w:val="left"/>
      <w:pPr>
        <w:ind w:left="0" w:firstLine="0"/>
      </w:pPr>
      <w:rPr>
        <w:rFonts w:ascii="Calibri Light" w:hAnsi="Calibri Light" w:cs="Calibri Light" w:hint="default"/>
        <w:b w:val="0"/>
        <w:iCs/>
        <w:color w:val="000000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58" w15:restartNumberingAfterBreak="0">
    <w:nsid w:val="3FEA2F3B"/>
    <w:multiLevelType w:val="multilevel"/>
    <w:tmpl w:val="54E073F8"/>
    <w:lvl w:ilvl="0">
      <w:start w:val="1"/>
      <w:numFmt w:val="decimal"/>
      <w:lvlText w:val="%1)"/>
      <w:lvlJc w:val="left"/>
      <w:pPr>
        <w:tabs>
          <w:tab w:val="num" w:pos="708"/>
        </w:tabs>
        <w:ind w:left="1002" w:hanging="360"/>
      </w:pPr>
      <w:rPr>
        <w:b w:val="0"/>
        <w:bCs/>
        <w:spacing w:val="-2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9" w15:restartNumberingAfterBreak="0">
    <w:nsid w:val="43AF4B12"/>
    <w:multiLevelType w:val="multilevel"/>
    <w:tmpl w:val="00865588"/>
    <w:lvl w:ilvl="0">
      <w:start w:val="1"/>
      <w:numFmt w:val="decimal"/>
      <w:lvlText w:val="%1)"/>
      <w:lvlJc w:val="left"/>
      <w:rPr>
        <w:rFonts w:ascii="Calibri Light" w:hAnsi="Calibri Light" w:cs="Calibri Light" w:hint="default"/>
        <w:b w:val="0"/>
        <w:bCs/>
        <w:iCs/>
        <w:color w:val="00000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2498"/>
        </w:tabs>
        <w:ind w:left="2498" w:hanging="360"/>
      </w:pPr>
    </w:lvl>
    <w:lvl w:ilvl="2">
      <w:start w:val="1"/>
      <w:numFmt w:val="decimal"/>
      <w:lvlText w:val="%3."/>
      <w:lvlJc w:val="left"/>
      <w:pPr>
        <w:tabs>
          <w:tab w:val="num" w:pos="2858"/>
        </w:tabs>
        <w:ind w:left="2858" w:hanging="360"/>
      </w:pPr>
    </w:lvl>
    <w:lvl w:ilvl="3">
      <w:start w:val="1"/>
      <w:numFmt w:val="decimal"/>
      <w:lvlText w:val="%4."/>
      <w:lvlJc w:val="left"/>
      <w:pPr>
        <w:tabs>
          <w:tab w:val="num" w:pos="3218"/>
        </w:tabs>
        <w:ind w:left="3218" w:hanging="360"/>
      </w:pPr>
    </w:lvl>
    <w:lvl w:ilvl="4">
      <w:start w:val="1"/>
      <w:numFmt w:val="decimal"/>
      <w:lvlText w:val="%5."/>
      <w:lvlJc w:val="left"/>
      <w:pPr>
        <w:tabs>
          <w:tab w:val="num" w:pos="3578"/>
        </w:tabs>
        <w:ind w:left="3578" w:hanging="360"/>
      </w:pPr>
    </w:lvl>
    <w:lvl w:ilvl="5">
      <w:start w:val="1"/>
      <w:numFmt w:val="decimal"/>
      <w:lvlText w:val="%6."/>
      <w:lvlJc w:val="left"/>
      <w:pPr>
        <w:tabs>
          <w:tab w:val="num" w:pos="3938"/>
        </w:tabs>
        <w:ind w:left="3938" w:hanging="360"/>
      </w:pPr>
    </w:lvl>
    <w:lvl w:ilvl="6">
      <w:start w:val="1"/>
      <w:numFmt w:val="decimal"/>
      <w:lvlText w:val="%7."/>
      <w:lvlJc w:val="left"/>
      <w:pPr>
        <w:tabs>
          <w:tab w:val="num" w:pos="4298"/>
        </w:tabs>
        <w:ind w:left="4298" w:hanging="360"/>
      </w:pPr>
    </w:lvl>
    <w:lvl w:ilvl="7">
      <w:start w:val="1"/>
      <w:numFmt w:val="decimal"/>
      <w:lvlText w:val="%8."/>
      <w:lvlJc w:val="left"/>
      <w:pPr>
        <w:tabs>
          <w:tab w:val="num" w:pos="4658"/>
        </w:tabs>
        <w:ind w:left="4658" w:hanging="360"/>
      </w:pPr>
    </w:lvl>
    <w:lvl w:ilvl="8">
      <w:start w:val="1"/>
      <w:numFmt w:val="decimal"/>
      <w:lvlText w:val="%9."/>
      <w:lvlJc w:val="left"/>
      <w:pPr>
        <w:tabs>
          <w:tab w:val="num" w:pos="5018"/>
        </w:tabs>
        <w:ind w:left="5018" w:hanging="360"/>
      </w:pPr>
    </w:lvl>
  </w:abstractNum>
  <w:abstractNum w:abstractNumId="60" w15:restartNumberingAfterBreak="0">
    <w:nsid w:val="44CC059D"/>
    <w:multiLevelType w:val="multilevel"/>
    <w:tmpl w:val="42DEA808"/>
    <w:lvl w:ilvl="0">
      <w:start w:val="5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eastAsia="Arial Unicode MS" w:hint="default"/>
        <w:b/>
        <w:iCs/>
        <w:color w:val="000000"/>
        <w:spacing w:val="-2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142" w:hanging="432"/>
      </w:pPr>
      <w:rPr>
        <w:rFonts w:eastAsia="Arial Unicode MS" w:hint="default"/>
        <w:b/>
        <w:iCs/>
        <w:color w:val="000000"/>
        <w:spacing w:val="-2"/>
        <w:sz w:val="22"/>
        <w:szCs w:val="22"/>
      </w:rPr>
    </w:lvl>
    <w:lvl w:ilvl="2">
      <w:start w:val="1"/>
      <w:numFmt w:val="lowerLetter"/>
      <w:lvlText w:val="%3)"/>
      <w:lvlJc w:val="left"/>
      <w:pPr>
        <w:ind w:left="0" w:firstLine="0"/>
      </w:pPr>
      <w:rPr>
        <w:rFonts w:ascii="Calibri Light" w:hAnsi="Calibri Light" w:cs="Calibri Light" w:hint="default"/>
        <w:b w:val="0"/>
        <w:iCs/>
        <w:color w:val="000000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61" w15:restartNumberingAfterBreak="0">
    <w:nsid w:val="49395086"/>
    <w:multiLevelType w:val="hybridMultilevel"/>
    <w:tmpl w:val="F496BD88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2" w15:restartNumberingAfterBreak="0">
    <w:nsid w:val="4A8347ED"/>
    <w:multiLevelType w:val="multilevel"/>
    <w:tmpl w:val="1336407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eastAsia="Arial Unicode MS"/>
        <w:b/>
        <w:iCs/>
        <w:color w:val="000000"/>
        <w:spacing w:val="-2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142" w:hanging="432"/>
      </w:pPr>
      <w:rPr>
        <w:rFonts w:eastAsia="Arial Unicode MS"/>
        <w:b/>
        <w:iCs/>
        <w:color w:val="000000"/>
        <w:spacing w:val="-2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708"/>
        </w:tabs>
        <w:ind w:left="1639" w:hanging="504"/>
      </w:pPr>
      <w:rPr>
        <w:rFonts w:ascii="Times New Roman" w:hAnsi="Times New Roman" w:cs="Times New Roman"/>
        <w:b w:val="0"/>
        <w:iCs/>
        <w:color w:val="000000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63" w15:restartNumberingAfterBreak="0">
    <w:nsid w:val="4CA93E76"/>
    <w:multiLevelType w:val="hybridMultilevel"/>
    <w:tmpl w:val="B99ADD78"/>
    <w:lvl w:ilvl="0" w:tplc="FFFFFFFF">
      <w:start w:val="1"/>
      <w:numFmt w:val="decimal"/>
      <w:lvlText w:val="%1)"/>
      <w:lvlJc w:val="left"/>
      <w:pPr>
        <w:ind w:left="1004" w:hanging="360"/>
      </w:pPr>
    </w:lvl>
    <w:lvl w:ilvl="1" w:tplc="FFFFFFFF" w:tentative="1">
      <w:start w:val="1"/>
      <w:numFmt w:val="lowerLetter"/>
      <w:lvlText w:val="%2."/>
      <w:lvlJc w:val="left"/>
      <w:pPr>
        <w:ind w:left="1724" w:hanging="360"/>
      </w:pPr>
    </w:lvl>
    <w:lvl w:ilvl="2" w:tplc="04150011">
      <w:start w:val="1"/>
      <w:numFmt w:val="decimal"/>
      <w:lvlText w:val="%3)"/>
      <w:lvlJc w:val="left"/>
      <w:pPr>
        <w:ind w:left="2624" w:hanging="36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4" w15:restartNumberingAfterBreak="0">
    <w:nsid w:val="512D6A59"/>
    <w:multiLevelType w:val="multilevel"/>
    <w:tmpl w:val="7174039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  <w:b/>
        <w:iCs/>
        <w:color w:val="000000"/>
        <w:spacing w:val="-2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142" w:hanging="432"/>
      </w:pPr>
      <w:rPr>
        <w:rFonts w:eastAsia="Arial Unicode MS" w:hint="default"/>
        <w:b/>
        <w:iCs/>
        <w:color w:val="000000"/>
        <w:spacing w:val="-2"/>
        <w:sz w:val="22"/>
        <w:szCs w:val="22"/>
      </w:rPr>
    </w:lvl>
    <w:lvl w:ilvl="2">
      <w:start w:val="1"/>
      <w:numFmt w:val="lowerLetter"/>
      <w:lvlText w:val="%3)"/>
      <w:lvlJc w:val="left"/>
      <w:pPr>
        <w:ind w:left="0" w:firstLine="0"/>
      </w:pPr>
      <w:rPr>
        <w:rFonts w:ascii="Calibri Light" w:hAnsi="Calibri Light" w:cs="Calibri Light" w:hint="default"/>
        <w:b w:val="0"/>
        <w:iCs/>
        <w:color w:val="000000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65" w15:restartNumberingAfterBreak="0">
    <w:nsid w:val="57E36FB8"/>
    <w:multiLevelType w:val="multilevel"/>
    <w:tmpl w:val="11C2C61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eastAsia="Arial Unicode MS" w:hint="default"/>
        <w:b/>
        <w:iCs/>
        <w:color w:val="000000"/>
        <w:spacing w:val="-2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142" w:hanging="432"/>
      </w:pPr>
      <w:rPr>
        <w:rFonts w:eastAsia="Arial Unicode MS" w:hint="default"/>
        <w:b/>
        <w:iCs/>
        <w:color w:val="000000"/>
        <w:spacing w:val="-2"/>
        <w:sz w:val="22"/>
        <w:szCs w:val="22"/>
      </w:rPr>
    </w:lvl>
    <w:lvl w:ilvl="2">
      <w:start w:val="1"/>
      <w:numFmt w:val="decimal"/>
      <w:lvlText w:val="%3)"/>
      <w:lvlJc w:val="left"/>
      <w:pPr>
        <w:ind w:left="2624" w:hanging="36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66" w15:restartNumberingAfterBreak="0">
    <w:nsid w:val="59321A80"/>
    <w:multiLevelType w:val="multilevel"/>
    <w:tmpl w:val="DAE8863C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eastAsia="Arial Unicode MS"/>
        <w:b/>
        <w:iCs/>
        <w:color w:val="000000"/>
        <w:spacing w:val="-2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142" w:hanging="432"/>
      </w:pPr>
      <w:rPr>
        <w:rFonts w:eastAsia="Arial Unicode MS"/>
        <w:b/>
        <w:iCs/>
        <w:color w:val="000000"/>
        <w:spacing w:val="-2"/>
        <w:sz w:val="22"/>
        <w:szCs w:val="22"/>
      </w:rPr>
    </w:lvl>
    <w:lvl w:ilvl="2">
      <w:start w:val="1"/>
      <w:numFmt w:val="lowerLetter"/>
      <w:lvlText w:val="%3)"/>
      <w:lvlJc w:val="left"/>
      <w:rPr>
        <w:rFonts w:ascii="Calibri Light" w:hAnsi="Calibri Light" w:cs="Calibri Light" w:hint="default"/>
        <w:b w:val="0"/>
        <w:iCs/>
        <w:color w:val="000000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67" w15:restartNumberingAfterBreak="0">
    <w:nsid w:val="62871F85"/>
    <w:multiLevelType w:val="multilevel"/>
    <w:tmpl w:val="DEAC212E"/>
    <w:lvl w:ilvl="0">
      <w:start w:val="1"/>
      <w:numFmt w:val="decimal"/>
      <w:lvlText w:val="%1)"/>
      <w:lvlJc w:val="left"/>
      <w:pPr>
        <w:tabs>
          <w:tab w:val="num" w:pos="708"/>
        </w:tabs>
        <w:ind w:left="1002" w:hanging="360"/>
      </w:pPr>
      <w:rPr>
        <w:b w:val="0"/>
        <w:bCs/>
        <w:spacing w:val="-2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8" w15:restartNumberingAfterBreak="0">
    <w:nsid w:val="68AE1C5E"/>
    <w:multiLevelType w:val="hybridMultilevel"/>
    <w:tmpl w:val="9B3E0B90"/>
    <w:lvl w:ilvl="0" w:tplc="FFFFFFFF">
      <w:start w:val="1"/>
      <w:numFmt w:val="decimal"/>
      <w:lvlText w:val="%1)"/>
      <w:lvlJc w:val="left"/>
      <w:pPr>
        <w:ind w:left="1004" w:hanging="360"/>
      </w:pPr>
    </w:lvl>
    <w:lvl w:ilvl="1" w:tplc="FFFFFFFF" w:tentative="1">
      <w:start w:val="1"/>
      <w:numFmt w:val="lowerLetter"/>
      <w:lvlText w:val="%2."/>
      <w:lvlJc w:val="left"/>
      <w:pPr>
        <w:ind w:left="1724" w:hanging="360"/>
      </w:pPr>
    </w:lvl>
    <w:lvl w:ilvl="2" w:tplc="04150011">
      <w:start w:val="1"/>
      <w:numFmt w:val="decimal"/>
      <w:lvlText w:val="%3)"/>
      <w:lvlJc w:val="left"/>
      <w:pPr>
        <w:ind w:left="2624" w:hanging="36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9" w15:restartNumberingAfterBreak="0">
    <w:nsid w:val="6B50219D"/>
    <w:multiLevelType w:val="multilevel"/>
    <w:tmpl w:val="807A4E66"/>
    <w:lvl w:ilvl="0">
      <w:start w:val="1"/>
      <w:numFmt w:val="lowerLetter"/>
      <w:lvlText w:val="%1)"/>
      <w:lvlJc w:val="left"/>
      <w:pPr>
        <w:tabs>
          <w:tab w:val="num" w:pos="0"/>
        </w:tabs>
        <w:ind w:left="1136" w:hanging="360"/>
      </w:pPr>
      <w:rPr>
        <w:spacing w:val="-2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0" w15:restartNumberingAfterBreak="0">
    <w:nsid w:val="6C9B4496"/>
    <w:multiLevelType w:val="multilevel"/>
    <w:tmpl w:val="05109726"/>
    <w:styleLink w:val="Zaimportowanystyl2"/>
    <w:lvl w:ilvl="0">
      <w:start w:val="1"/>
      <w:numFmt w:val="decimal"/>
      <w:lvlText w:val="%1."/>
      <w:lvlJc w:val="left"/>
      <w:pPr>
        <w:tabs>
          <w:tab w:val="left" w:pos="1134"/>
          <w:tab w:val="left" w:pos="1418"/>
          <w:tab w:val="left" w:pos="1701"/>
        </w:tabs>
        <w:ind w:left="720" w:hanging="36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lvlText w:val="%1.%2."/>
      <w:lvlJc w:val="left"/>
      <w:pPr>
        <w:tabs>
          <w:tab w:val="left" w:pos="1134"/>
          <w:tab w:val="left" w:pos="1418"/>
        </w:tabs>
        <w:ind w:left="1701" w:hanging="283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lvlText w:val="%1.%2.%3."/>
      <w:lvlJc w:val="left"/>
      <w:pPr>
        <w:tabs>
          <w:tab w:val="left" w:pos="1134"/>
          <w:tab w:val="left" w:pos="1701"/>
        </w:tabs>
        <w:ind w:left="1418" w:hanging="338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left" w:pos="1134"/>
          <w:tab w:val="left" w:pos="1418"/>
        </w:tabs>
        <w:ind w:left="1701" w:hanging="261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lvlText w:val="%1.%2.%3.%4.%5."/>
      <w:lvlJc w:val="left"/>
      <w:pPr>
        <w:tabs>
          <w:tab w:val="left" w:pos="1134"/>
          <w:tab w:val="left" w:pos="1418"/>
          <w:tab w:val="left" w:pos="1701"/>
        </w:tabs>
        <w:ind w:left="2880" w:hanging="108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lvlText w:val="%1.%2.%3.%4.%5.%6."/>
      <w:lvlJc w:val="left"/>
      <w:pPr>
        <w:tabs>
          <w:tab w:val="left" w:pos="1134"/>
          <w:tab w:val="left" w:pos="1418"/>
          <w:tab w:val="left" w:pos="1701"/>
        </w:tabs>
        <w:ind w:left="3240" w:hanging="108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lvlText w:val="%1.%2.%3.%4.%5.%6.%7."/>
      <w:lvlJc w:val="left"/>
      <w:pPr>
        <w:tabs>
          <w:tab w:val="left" w:pos="1134"/>
          <w:tab w:val="left" w:pos="1418"/>
          <w:tab w:val="left" w:pos="1701"/>
        </w:tabs>
        <w:ind w:left="3960" w:hanging="144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lvlText w:val="%1.%2.%3.%4.%5.%6.%7.%8."/>
      <w:lvlJc w:val="left"/>
      <w:pPr>
        <w:tabs>
          <w:tab w:val="left" w:pos="1134"/>
          <w:tab w:val="left" w:pos="1418"/>
          <w:tab w:val="left" w:pos="1701"/>
        </w:tabs>
        <w:ind w:left="4320" w:hanging="144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lvlText w:val="%1.%2.%3.%4.%5.%6.%7.%8.%9."/>
      <w:lvlJc w:val="left"/>
      <w:pPr>
        <w:tabs>
          <w:tab w:val="left" w:pos="1134"/>
          <w:tab w:val="left" w:pos="1418"/>
          <w:tab w:val="left" w:pos="1701"/>
        </w:tabs>
        <w:ind w:left="4680" w:hanging="144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71" w15:restartNumberingAfterBreak="0">
    <w:nsid w:val="71087E87"/>
    <w:multiLevelType w:val="multilevel"/>
    <w:tmpl w:val="89A0467C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eastAsia="Arial Unicode MS" w:hint="default"/>
        <w:b/>
        <w:iCs/>
        <w:color w:val="000000"/>
        <w:spacing w:val="-2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142" w:hanging="432"/>
      </w:pPr>
      <w:rPr>
        <w:rFonts w:eastAsia="Arial Unicode MS" w:hint="default"/>
        <w:b/>
        <w:iCs/>
        <w:color w:val="000000"/>
        <w:spacing w:val="-2"/>
        <w:sz w:val="22"/>
        <w:szCs w:val="22"/>
      </w:rPr>
    </w:lvl>
    <w:lvl w:ilvl="2">
      <w:start w:val="1"/>
      <w:numFmt w:val="lowerLetter"/>
      <w:lvlText w:val="%3)"/>
      <w:lvlJc w:val="left"/>
      <w:pPr>
        <w:ind w:left="0" w:firstLine="0"/>
      </w:pPr>
      <w:rPr>
        <w:rFonts w:ascii="Calibri Light" w:hAnsi="Calibri Light" w:cs="Calibri Light" w:hint="default"/>
        <w:b w:val="0"/>
        <w:iCs/>
        <w:color w:val="000000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72" w15:restartNumberingAfterBreak="0">
    <w:nsid w:val="711C0FAD"/>
    <w:multiLevelType w:val="multilevel"/>
    <w:tmpl w:val="21CA8500"/>
    <w:lvl w:ilvl="0">
      <w:start w:val="3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eastAsia="Arial Unicode MS" w:hint="default"/>
        <w:b/>
        <w:iCs/>
        <w:color w:val="000000"/>
        <w:spacing w:val="-2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142" w:hanging="432"/>
      </w:pPr>
      <w:rPr>
        <w:rFonts w:eastAsia="Arial Unicode MS" w:hint="default"/>
        <w:b/>
        <w:iCs/>
        <w:color w:val="000000"/>
        <w:spacing w:val="-2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708"/>
        </w:tabs>
        <w:ind w:left="1639" w:hanging="504"/>
      </w:pPr>
      <w:rPr>
        <w:rFonts w:ascii="Times New Roman" w:hAnsi="Times New Roman" w:cs="Times New Roman" w:hint="default"/>
        <w:b w:val="0"/>
        <w:iCs/>
        <w:color w:val="000000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73" w15:restartNumberingAfterBreak="0">
    <w:nsid w:val="7237718E"/>
    <w:multiLevelType w:val="multilevel"/>
    <w:tmpl w:val="3C40DFB8"/>
    <w:lvl w:ilvl="0">
      <w:start w:val="1"/>
      <w:numFmt w:val="decimal"/>
      <w:lvlText w:val="%1)"/>
      <w:lvlJc w:val="left"/>
      <w:pPr>
        <w:tabs>
          <w:tab w:val="num" w:pos="0"/>
        </w:tabs>
        <w:ind w:left="644" w:hanging="360"/>
      </w:pPr>
      <w:rPr>
        <w:color w:val="00000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4" w15:restartNumberingAfterBreak="0">
    <w:nsid w:val="7C68710E"/>
    <w:multiLevelType w:val="multilevel"/>
    <w:tmpl w:val="A9D82FAA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Calibri Light" w:hAnsi="Calibri Light" w:cs="Calibri Light" w:hint="default"/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5" w15:restartNumberingAfterBreak="0">
    <w:nsid w:val="7F5354EC"/>
    <w:multiLevelType w:val="hybridMultilevel"/>
    <w:tmpl w:val="E8162408"/>
    <w:lvl w:ilvl="0" w:tplc="FFFFFFFF">
      <w:start w:val="1"/>
      <w:numFmt w:val="decimal"/>
      <w:lvlText w:val="%1)"/>
      <w:lvlJc w:val="left"/>
      <w:pPr>
        <w:ind w:left="1004" w:hanging="360"/>
      </w:pPr>
    </w:lvl>
    <w:lvl w:ilvl="1" w:tplc="FFFFFFFF" w:tentative="1">
      <w:start w:val="1"/>
      <w:numFmt w:val="lowerLetter"/>
      <w:lvlText w:val="%2."/>
      <w:lvlJc w:val="left"/>
      <w:pPr>
        <w:ind w:left="1724" w:hanging="360"/>
      </w:pPr>
    </w:lvl>
    <w:lvl w:ilvl="2" w:tplc="04150011">
      <w:start w:val="1"/>
      <w:numFmt w:val="decimal"/>
      <w:lvlText w:val="%3)"/>
      <w:lvlJc w:val="left"/>
      <w:pPr>
        <w:ind w:left="2624" w:hanging="36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253316054">
    <w:abstractNumId w:val="0"/>
  </w:num>
  <w:num w:numId="2" w16cid:durableId="1536382126">
    <w:abstractNumId w:val="9"/>
  </w:num>
  <w:num w:numId="3" w16cid:durableId="1545601240">
    <w:abstractNumId w:val="13"/>
  </w:num>
  <w:num w:numId="4" w16cid:durableId="7245">
    <w:abstractNumId w:val="22"/>
  </w:num>
  <w:num w:numId="5" w16cid:durableId="2006280120">
    <w:abstractNumId w:val="26"/>
  </w:num>
  <w:num w:numId="6" w16cid:durableId="1319185901">
    <w:abstractNumId w:val="70"/>
  </w:num>
  <w:num w:numId="7" w16cid:durableId="218441394">
    <w:abstractNumId w:val="27"/>
  </w:num>
  <w:num w:numId="8" w16cid:durableId="700743037">
    <w:abstractNumId w:val="62"/>
  </w:num>
  <w:num w:numId="9" w16cid:durableId="1848863866">
    <w:abstractNumId w:val="49"/>
  </w:num>
  <w:num w:numId="10" w16cid:durableId="1079250441">
    <w:abstractNumId w:val="46"/>
  </w:num>
  <w:num w:numId="11" w16cid:durableId="404689588">
    <w:abstractNumId w:val="58"/>
  </w:num>
  <w:num w:numId="12" w16cid:durableId="1063524684">
    <w:abstractNumId w:val="56"/>
  </w:num>
  <w:num w:numId="13" w16cid:durableId="700741339">
    <w:abstractNumId w:val="72"/>
  </w:num>
  <w:num w:numId="14" w16cid:durableId="1907106794">
    <w:abstractNumId w:val="5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83116227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760759124">
    <w:abstractNumId w:val="67"/>
  </w:num>
  <w:num w:numId="17" w16cid:durableId="1024552419">
    <w:abstractNumId w:val="64"/>
  </w:num>
  <w:num w:numId="18" w16cid:durableId="1849909724">
    <w:abstractNumId w:val="69"/>
  </w:num>
  <w:num w:numId="19" w16cid:durableId="303120863">
    <w:abstractNumId w:val="73"/>
  </w:num>
  <w:num w:numId="20" w16cid:durableId="1407605052">
    <w:abstractNumId w:val="74"/>
  </w:num>
  <w:num w:numId="21" w16cid:durableId="207957025">
    <w:abstractNumId w:val="59"/>
  </w:num>
  <w:num w:numId="22" w16cid:durableId="957487190">
    <w:abstractNumId w:val="45"/>
  </w:num>
  <w:num w:numId="23" w16cid:durableId="1101410250">
    <w:abstractNumId w:val="37"/>
  </w:num>
  <w:num w:numId="24" w16cid:durableId="651566704">
    <w:abstractNumId w:val="66"/>
  </w:num>
  <w:num w:numId="25" w16cid:durableId="1646858461">
    <w:abstractNumId w:val="34"/>
  </w:num>
  <w:num w:numId="26" w16cid:durableId="780414459">
    <w:abstractNumId w:val="43"/>
  </w:num>
  <w:num w:numId="27" w16cid:durableId="1026371359">
    <w:abstractNumId w:val="47"/>
  </w:num>
  <w:num w:numId="28" w16cid:durableId="2124496799">
    <w:abstractNumId w:val="42"/>
  </w:num>
  <w:num w:numId="29" w16cid:durableId="34432870">
    <w:abstractNumId w:val="71"/>
  </w:num>
  <w:num w:numId="30" w16cid:durableId="63767992">
    <w:abstractNumId w:val="40"/>
  </w:num>
  <w:num w:numId="31" w16cid:durableId="15159714">
    <w:abstractNumId w:val="55"/>
  </w:num>
  <w:num w:numId="32" w16cid:durableId="120075220">
    <w:abstractNumId w:val="57"/>
  </w:num>
  <w:num w:numId="33" w16cid:durableId="88892786">
    <w:abstractNumId w:val="60"/>
  </w:num>
  <w:num w:numId="34" w16cid:durableId="230965606">
    <w:abstractNumId w:val="5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799497613">
    <w:abstractNumId w:val="41"/>
  </w:num>
  <w:num w:numId="36" w16cid:durableId="935090902">
    <w:abstractNumId w:val="39"/>
  </w:num>
  <w:num w:numId="37" w16cid:durableId="313920820">
    <w:abstractNumId w:val="68"/>
  </w:num>
  <w:num w:numId="38" w16cid:durableId="1083991784">
    <w:abstractNumId w:val="65"/>
  </w:num>
  <w:num w:numId="39" w16cid:durableId="373039406">
    <w:abstractNumId w:val="38"/>
  </w:num>
  <w:num w:numId="40" w16cid:durableId="428939303">
    <w:abstractNumId w:val="35"/>
  </w:num>
  <w:num w:numId="41" w16cid:durableId="937181334">
    <w:abstractNumId w:val="61"/>
  </w:num>
  <w:num w:numId="42" w16cid:durableId="2088189950">
    <w:abstractNumId w:val="75"/>
  </w:num>
  <w:num w:numId="43" w16cid:durableId="1205021436">
    <w:abstractNumId w:val="54"/>
  </w:num>
  <w:num w:numId="44" w16cid:durableId="1022779279">
    <w:abstractNumId w:val="63"/>
  </w:num>
  <w:num w:numId="45" w16cid:durableId="966935979">
    <w:abstractNumId w:val="51"/>
  </w:num>
  <w:num w:numId="46" w16cid:durableId="51731837">
    <w:abstractNumId w:val="36"/>
  </w:num>
  <w:num w:numId="47" w16cid:durableId="1033191811">
    <w:abstractNumId w:val="44"/>
  </w:num>
  <w:num w:numId="48" w16cid:durableId="124352302">
    <w:abstractNumId w:val="50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24C5"/>
    <w:rsid w:val="0000015B"/>
    <w:rsid w:val="00000A04"/>
    <w:rsid w:val="00002867"/>
    <w:rsid w:val="00005EC6"/>
    <w:rsid w:val="00006595"/>
    <w:rsid w:val="00006829"/>
    <w:rsid w:val="00006B42"/>
    <w:rsid w:val="00007F49"/>
    <w:rsid w:val="00011B38"/>
    <w:rsid w:val="00011D32"/>
    <w:rsid w:val="00012BE7"/>
    <w:rsid w:val="00013797"/>
    <w:rsid w:val="0001467E"/>
    <w:rsid w:val="00015366"/>
    <w:rsid w:val="00016E7E"/>
    <w:rsid w:val="00017AED"/>
    <w:rsid w:val="0002086A"/>
    <w:rsid w:val="00021578"/>
    <w:rsid w:val="00023336"/>
    <w:rsid w:val="0002435E"/>
    <w:rsid w:val="000245C0"/>
    <w:rsid w:val="00024DB7"/>
    <w:rsid w:val="00025BE3"/>
    <w:rsid w:val="00025CAC"/>
    <w:rsid w:val="00026197"/>
    <w:rsid w:val="000261CB"/>
    <w:rsid w:val="00026D84"/>
    <w:rsid w:val="00026E99"/>
    <w:rsid w:val="000273E3"/>
    <w:rsid w:val="000279DC"/>
    <w:rsid w:val="00031D6E"/>
    <w:rsid w:val="00032543"/>
    <w:rsid w:val="000363FE"/>
    <w:rsid w:val="00037DDF"/>
    <w:rsid w:val="000415CC"/>
    <w:rsid w:val="00041A69"/>
    <w:rsid w:val="00042093"/>
    <w:rsid w:val="00042534"/>
    <w:rsid w:val="000425E9"/>
    <w:rsid w:val="00044AAE"/>
    <w:rsid w:val="00045929"/>
    <w:rsid w:val="00045A1D"/>
    <w:rsid w:val="000509B3"/>
    <w:rsid w:val="00051883"/>
    <w:rsid w:val="00051A82"/>
    <w:rsid w:val="00052C64"/>
    <w:rsid w:val="00053668"/>
    <w:rsid w:val="00053AA0"/>
    <w:rsid w:val="0005402B"/>
    <w:rsid w:val="00055E9F"/>
    <w:rsid w:val="00057144"/>
    <w:rsid w:val="000608B3"/>
    <w:rsid w:val="00061367"/>
    <w:rsid w:val="00061C0F"/>
    <w:rsid w:val="000620A7"/>
    <w:rsid w:val="0006229F"/>
    <w:rsid w:val="00062C68"/>
    <w:rsid w:val="0006456E"/>
    <w:rsid w:val="00064876"/>
    <w:rsid w:val="00066B5F"/>
    <w:rsid w:val="00070228"/>
    <w:rsid w:val="000705A5"/>
    <w:rsid w:val="00071186"/>
    <w:rsid w:val="000746CA"/>
    <w:rsid w:val="00076D55"/>
    <w:rsid w:val="0008073E"/>
    <w:rsid w:val="000836F0"/>
    <w:rsid w:val="00085AB6"/>
    <w:rsid w:val="000861F5"/>
    <w:rsid w:val="00086664"/>
    <w:rsid w:val="0008692B"/>
    <w:rsid w:val="00087624"/>
    <w:rsid w:val="000920D7"/>
    <w:rsid w:val="0009234E"/>
    <w:rsid w:val="00094BE5"/>
    <w:rsid w:val="0009540F"/>
    <w:rsid w:val="00095D54"/>
    <w:rsid w:val="00096463"/>
    <w:rsid w:val="00096922"/>
    <w:rsid w:val="000A09B2"/>
    <w:rsid w:val="000A2EA1"/>
    <w:rsid w:val="000A3572"/>
    <w:rsid w:val="000A6C65"/>
    <w:rsid w:val="000A706C"/>
    <w:rsid w:val="000A72C0"/>
    <w:rsid w:val="000B06C0"/>
    <w:rsid w:val="000B0832"/>
    <w:rsid w:val="000B1F0C"/>
    <w:rsid w:val="000B2B4D"/>
    <w:rsid w:val="000B2EAA"/>
    <w:rsid w:val="000B3B97"/>
    <w:rsid w:val="000B65F1"/>
    <w:rsid w:val="000B6976"/>
    <w:rsid w:val="000B6CDF"/>
    <w:rsid w:val="000B75CC"/>
    <w:rsid w:val="000B7ECA"/>
    <w:rsid w:val="000C08B5"/>
    <w:rsid w:val="000C1173"/>
    <w:rsid w:val="000C2525"/>
    <w:rsid w:val="000C4A4D"/>
    <w:rsid w:val="000C5717"/>
    <w:rsid w:val="000C73E4"/>
    <w:rsid w:val="000C7ACC"/>
    <w:rsid w:val="000C7C87"/>
    <w:rsid w:val="000C7C89"/>
    <w:rsid w:val="000D07E5"/>
    <w:rsid w:val="000D39E3"/>
    <w:rsid w:val="000D4CE9"/>
    <w:rsid w:val="000D5A0D"/>
    <w:rsid w:val="000D6187"/>
    <w:rsid w:val="000D6281"/>
    <w:rsid w:val="000D745F"/>
    <w:rsid w:val="000D7ED3"/>
    <w:rsid w:val="000E113D"/>
    <w:rsid w:val="000E21D7"/>
    <w:rsid w:val="000E2431"/>
    <w:rsid w:val="000E2C17"/>
    <w:rsid w:val="000E3A2F"/>
    <w:rsid w:val="000E3F3F"/>
    <w:rsid w:val="000E4448"/>
    <w:rsid w:val="000E4838"/>
    <w:rsid w:val="000E4E6F"/>
    <w:rsid w:val="000E698C"/>
    <w:rsid w:val="000F1B71"/>
    <w:rsid w:val="000F2EE4"/>
    <w:rsid w:val="000F5752"/>
    <w:rsid w:val="000F59F4"/>
    <w:rsid w:val="000F5DB1"/>
    <w:rsid w:val="000F6FA1"/>
    <w:rsid w:val="001006D8"/>
    <w:rsid w:val="00100C8F"/>
    <w:rsid w:val="001016D7"/>
    <w:rsid w:val="00101EA4"/>
    <w:rsid w:val="00102CFF"/>
    <w:rsid w:val="00103A36"/>
    <w:rsid w:val="0010447D"/>
    <w:rsid w:val="001044B9"/>
    <w:rsid w:val="001053F2"/>
    <w:rsid w:val="00105657"/>
    <w:rsid w:val="001078A4"/>
    <w:rsid w:val="001114AC"/>
    <w:rsid w:val="00111845"/>
    <w:rsid w:val="00114883"/>
    <w:rsid w:val="00114B36"/>
    <w:rsid w:val="001159A1"/>
    <w:rsid w:val="00115FB7"/>
    <w:rsid w:val="00116951"/>
    <w:rsid w:val="00116EF6"/>
    <w:rsid w:val="001212B6"/>
    <w:rsid w:val="00125792"/>
    <w:rsid w:val="001309A1"/>
    <w:rsid w:val="00131576"/>
    <w:rsid w:val="0013429E"/>
    <w:rsid w:val="00134C66"/>
    <w:rsid w:val="001406FC"/>
    <w:rsid w:val="00141334"/>
    <w:rsid w:val="00141455"/>
    <w:rsid w:val="00141BEA"/>
    <w:rsid w:val="00144A72"/>
    <w:rsid w:val="001466A9"/>
    <w:rsid w:val="00146D70"/>
    <w:rsid w:val="00151DAF"/>
    <w:rsid w:val="00152948"/>
    <w:rsid w:val="001532A6"/>
    <w:rsid w:val="00153633"/>
    <w:rsid w:val="00154146"/>
    <w:rsid w:val="00155710"/>
    <w:rsid w:val="00156435"/>
    <w:rsid w:val="00157218"/>
    <w:rsid w:val="00160EBD"/>
    <w:rsid w:val="00161355"/>
    <w:rsid w:val="001624FB"/>
    <w:rsid w:val="00162C70"/>
    <w:rsid w:val="00170810"/>
    <w:rsid w:val="00171C95"/>
    <w:rsid w:val="0017292B"/>
    <w:rsid w:val="00173AF8"/>
    <w:rsid w:val="00173F88"/>
    <w:rsid w:val="001743C5"/>
    <w:rsid w:val="00174806"/>
    <w:rsid w:val="00175E82"/>
    <w:rsid w:val="0017614B"/>
    <w:rsid w:val="001803C0"/>
    <w:rsid w:val="001809D6"/>
    <w:rsid w:val="001817B3"/>
    <w:rsid w:val="00181AB0"/>
    <w:rsid w:val="00185338"/>
    <w:rsid w:val="00185C0E"/>
    <w:rsid w:val="00186AA0"/>
    <w:rsid w:val="00186FE9"/>
    <w:rsid w:val="001871CC"/>
    <w:rsid w:val="00192CCD"/>
    <w:rsid w:val="0019406D"/>
    <w:rsid w:val="001944F2"/>
    <w:rsid w:val="00194A0D"/>
    <w:rsid w:val="001956E2"/>
    <w:rsid w:val="001A0C35"/>
    <w:rsid w:val="001A124B"/>
    <w:rsid w:val="001A2740"/>
    <w:rsid w:val="001A27D7"/>
    <w:rsid w:val="001A2EA7"/>
    <w:rsid w:val="001A3BFC"/>
    <w:rsid w:val="001A41D0"/>
    <w:rsid w:val="001A7FF8"/>
    <w:rsid w:val="001B202D"/>
    <w:rsid w:val="001B21C9"/>
    <w:rsid w:val="001B2EB8"/>
    <w:rsid w:val="001B417F"/>
    <w:rsid w:val="001B42C0"/>
    <w:rsid w:val="001B6BCD"/>
    <w:rsid w:val="001B7D67"/>
    <w:rsid w:val="001C0574"/>
    <w:rsid w:val="001C21EB"/>
    <w:rsid w:val="001C33FF"/>
    <w:rsid w:val="001C3884"/>
    <w:rsid w:val="001C3EA6"/>
    <w:rsid w:val="001C43CA"/>
    <w:rsid w:val="001C55C9"/>
    <w:rsid w:val="001C6C35"/>
    <w:rsid w:val="001D28C2"/>
    <w:rsid w:val="001D3753"/>
    <w:rsid w:val="001D5CAC"/>
    <w:rsid w:val="001D5D61"/>
    <w:rsid w:val="001D66E5"/>
    <w:rsid w:val="001D769A"/>
    <w:rsid w:val="001D7A4B"/>
    <w:rsid w:val="001D7B9E"/>
    <w:rsid w:val="001E1AE1"/>
    <w:rsid w:val="001E25CE"/>
    <w:rsid w:val="001E7001"/>
    <w:rsid w:val="001E70CD"/>
    <w:rsid w:val="001F0B6B"/>
    <w:rsid w:val="001F0FBB"/>
    <w:rsid w:val="001F2BBC"/>
    <w:rsid w:val="001F3ED1"/>
    <w:rsid w:val="001F475B"/>
    <w:rsid w:val="001F4FA7"/>
    <w:rsid w:val="001F5D8B"/>
    <w:rsid w:val="001F7C2A"/>
    <w:rsid w:val="001F7D74"/>
    <w:rsid w:val="00201052"/>
    <w:rsid w:val="00201FDD"/>
    <w:rsid w:val="00202204"/>
    <w:rsid w:val="002024D7"/>
    <w:rsid w:val="00202C8C"/>
    <w:rsid w:val="002031AA"/>
    <w:rsid w:val="00203643"/>
    <w:rsid w:val="002038BA"/>
    <w:rsid w:val="002039B4"/>
    <w:rsid w:val="00204925"/>
    <w:rsid w:val="0020611B"/>
    <w:rsid w:val="00206219"/>
    <w:rsid w:val="002075A7"/>
    <w:rsid w:val="00207B5B"/>
    <w:rsid w:val="00207D19"/>
    <w:rsid w:val="0021046E"/>
    <w:rsid w:val="00210A46"/>
    <w:rsid w:val="00212D4A"/>
    <w:rsid w:val="00212F2D"/>
    <w:rsid w:val="00213E58"/>
    <w:rsid w:val="00214665"/>
    <w:rsid w:val="0021632E"/>
    <w:rsid w:val="00217D8E"/>
    <w:rsid w:val="002208BB"/>
    <w:rsid w:val="0022238F"/>
    <w:rsid w:val="00223913"/>
    <w:rsid w:val="00223C42"/>
    <w:rsid w:val="00224928"/>
    <w:rsid w:val="00224F04"/>
    <w:rsid w:val="0022585F"/>
    <w:rsid w:val="00226AFF"/>
    <w:rsid w:val="00226E77"/>
    <w:rsid w:val="00227224"/>
    <w:rsid w:val="00227B6E"/>
    <w:rsid w:val="00227BE0"/>
    <w:rsid w:val="002317DB"/>
    <w:rsid w:val="00233EB2"/>
    <w:rsid w:val="00234866"/>
    <w:rsid w:val="0023516F"/>
    <w:rsid w:val="002355DC"/>
    <w:rsid w:val="00236A43"/>
    <w:rsid w:val="0023763A"/>
    <w:rsid w:val="00237EDC"/>
    <w:rsid w:val="002406AD"/>
    <w:rsid w:val="00240B90"/>
    <w:rsid w:val="002411F6"/>
    <w:rsid w:val="002415DF"/>
    <w:rsid w:val="00243264"/>
    <w:rsid w:val="0024329D"/>
    <w:rsid w:val="002458FB"/>
    <w:rsid w:val="00245992"/>
    <w:rsid w:val="002463EA"/>
    <w:rsid w:val="00247253"/>
    <w:rsid w:val="002501A1"/>
    <w:rsid w:val="002505B3"/>
    <w:rsid w:val="0025084A"/>
    <w:rsid w:val="002508B0"/>
    <w:rsid w:val="00251F2F"/>
    <w:rsid w:val="0025338A"/>
    <w:rsid w:val="00253BAA"/>
    <w:rsid w:val="002559D5"/>
    <w:rsid w:val="0025688E"/>
    <w:rsid w:val="002604AD"/>
    <w:rsid w:val="00261DE2"/>
    <w:rsid w:val="00261E3F"/>
    <w:rsid w:val="002629C9"/>
    <w:rsid w:val="00263EEF"/>
    <w:rsid w:val="00264AD1"/>
    <w:rsid w:val="00266155"/>
    <w:rsid w:val="00266899"/>
    <w:rsid w:val="002678AD"/>
    <w:rsid w:val="00270A7E"/>
    <w:rsid w:val="002724DC"/>
    <w:rsid w:val="00272FED"/>
    <w:rsid w:val="00273793"/>
    <w:rsid w:val="00274B70"/>
    <w:rsid w:val="00276005"/>
    <w:rsid w:val="00277CA8"/>
    <w:rsid w:val="00277EA7"/>
    <w:rsid w:val="002801FE"/>
    <w:rsid w:val="00280A40"/>
    <w:rsid w:val="00281965"/>
    <w:rsid w:val="00282284"/>
    <w:rsid w:val="00282C29"/>
    <w:rsid w:val="00284930"/>
    <w:rsid w:val="00285E6C"/>
    <w:rsid w:val="00287305"/>
    <w:rsid w:val="00290678"/>
    <w:rsid w:val="002908DF"/>
    <w:rsid w:val="00290C57"/>
    <w:rsid w:val="002913CB"/>
    <w:rsid w:val="00292B18"/>
    <w:rsid w:val="0029302D"/>
    <w:rsid w:val="002930FE"/>
    <w:rsid w:val="00293FCF"/>
    <w:rsid w:val="0029443D"/>
    <w:rsid w:val="00294A70"/>
    <w:rsid w:val="002952CA"/>
    <w:rsid w:val="00295E94"/>
    <w:rsid w:val="002A08C5"/>
    <w:rsid w:val="002A26A2"/>
    <w:rsid w:val="002A46E7"/>
    <w:rsid w:val="002A575B"/>
    <w:rsid w:val="002A5BB2"/>
    <w:rsid w:val="002A6438"/>
    <w:rsid w:val="002B057D"/>
    <w:rsid w:val="002B20C9"/>
    <w:rsid w:val="002B2459"/>
    <w:rsid w:val="002B2D7B"/>
    <w:rsid w:val="002B2F2E"/>
    <w:rsid w:val="002B7341"/>
    <w:rsid w:val="002C054E"/>
    <w:rsid w:val="002C105A"/>
    <w:rsid w:val="002C10D4"/>
    <w:rsid w:val="002C1C34"/>
    <w:rsid w:val="002C1CEC"/>
    <w:rsid w:val="002C2133"/>
    <w:rsid w:val="002C3133"/>
    <w:rsid w:val="002C458E"/>
    <w:rsid w:val="002C4E06"/>
    <w:rsid w:val="002C533E"/>
    <w:rsid w:val="002C542A"/>
    <w:rsid w:val="002C5E8F"/>
    <w:rsid w:val="002C67B9"/>
    <w:rsid w:val="002C70F1"/>
    <w:rsid w:val="002D1E0F"/>
    <w:rsid w:val="002D2620"/>
    <w:rsid w:val="002D28B7"/>
    <w:rsid w:val="002D3075"/>
    <w:rsid w:val="002D3673"/>
    <w:rsid w:val="002D3BD0"/>
    <w:rsid w:val="002D48C2"/>
    <w:rsid w:val="002D4ABD"/>
    <w:rsid w:val="002D5B91"/>
    <w:rsid w:val="002D5DD0"/>
    <w:rsid w:val="002D7D3A"/>
    <w:rsid w:val="002D7E3A"/>
    <w:rsid w:val="002E05AC"/>
    <w:rsid w:val="002E0742"/>
    <w:rsid w:val="002E0A0F"/>
    <w:rsid w:val="002E102D"/>
    <w:rsid w:val="002E22CF"/>
    <w:rsid w:val="002E2D30"/>
    <w:rsid w:val="002E2EAC"/>
    <w:rsid w:val="002E2F1E"/>
    <w:rsid w:val="002E4627"/>
    <w:rsid w:val="002E5DE5"/>
    <w:rsid w:val="002E6C3C"/>
    <w:rsid w:val="002E6F79"/>
    <w:rsid w:val="002E75DE"/>
    <w:rsid w:val="002E7FE2"/>
    <w:rsid w:val="002F1DFB"/>
    <w:rsid w:val="002F1E0C"/>
    <w:rsid w:val="002F20EB"/>
    <w:rsid w:val="002F218C"/>
    <w:rsid w:val="002F28A7"/>
    <w:rsid w:val="002F31A6"/>
    <w:rsid w:val="002F38BF"/>
    <w:rsid w:val="002F3E2F"/>
    <w:rsid w:val="002F4FA8"/>
    <w:rsid w:val="002F53EF"/>
    <w:rsid w:val="002F5C39"/>
    <w:rsid w:val="002F5F05"/>
    <w:rsid w:val="002F5F30"/>
    <w:rsid w:val="002F68A1"/>
    <w:rsid w:val="002F6A2D"/>
    <w:rsid w:val="002F7B41"/>
    <w:rsid w:val="00300ACF"/>
    <w:rsid w:val="00305968"/>
    <w:rsid w:val="00306C76"/>
    <w:rsid w:val="0030767C"/>
    <w:rsid w:val="00310013"/>
    <w:rsid w:val="0031158B"/>
    <w:rsid w:val="00312678"/>
    <w:rsid w:val="0031298D"/>
    <w:rsid w:val="0031356C"/>
    <w:rsid w:val="0031360C"/>
    <w:rsid w:val="00314180"/>
    <w:rsid w:val="0031502A"/>
    <w:rsid w:val="00315B27"/>
    <w:rsid w:val="0031760A"/>
    <w:rsid w:val="00320184"/>
    <w:rsid w:val="00320DB6"/>
    <w:rsid w:val="0032159C"/>
    <w:rsid w:val="00321816"/>
    <w:rsid w:val="0032273F"/>
    <w:rsid w:val="00322F23"/>
    <w:rsid w:val="00324662"/>
    <w:rsid w:val="003256CA"/>
    <w:rsid w:val="00327608"/>
    <w:rsid w:val="00327F9C"/>
    <w:rsid w:val="0033058E"/>
    <w:rsid w:val="00330C1A"/>
    <w:rsid w:val="003312D7"/>
    <w:rsid w:val="00332C74"/>
    <w:rsid w:val="00333173"/>
    <w:rsid w:val="0033379D"/>
    <w:rsid w:val="003348E6"/>
    <w:rsid w:val="00335108"/>
    <w:rsid w:val="003354B0"/>
    <w:rsid w:val="00336B34"/>
    <w:rsid w:val="0033707B"/>
    <w:rsid w:val="00342884"/>
    <w:rsid w:val="00343D3D"/>
    <w:rsid w:val="00344A25"/>
    <w:rsid w:val="0034607C"/>
    <w:rsid w:val="0035040E"/>
    <w:rsid w:val="0035073B"/>
    <w:rsid w:val="00350BCE"/>
    <w:rsid w:val="00350E81"/>
    <w:rsid w:val="0035114E"/>
    <w:rsid w:val="003529F7"/>
    <w:rsid w:val="00352F09"/>
    <w:rsid w:val="003537AE"/>
    <w:rsid w:val="00354BC6"/>
    <w:rsid w:val="003556FF"/>
    <w:rsid w:val="00356494"/>
    <w:rsid w:val="00356D39"/>
    <w:rsid w:val="00361A5E"/>
    <w:rsid w:val="003625B2"/>
    <w:rsid w:val="0036284C"/>
    <w:rsid w:val="00362B39"/>
    <w:rsid w:val="00362E26"/>
    <w:rsid w:val="00363027"/>
    <w:rsid w:val="003666A7"/>
    <w:rsid w:val="00367840"/>
    <w:rsid w:val="0037068D"/>
    <w:rsid w:val="0037080E"/>
    <w:rsid w:val="00370FC0"/>
    <w:rsid w:val="0037183E"/>
    <w:rsid w:val="003722E3"/>
    <w:rsid w:val="00372DA5"/>
    <w:rsid w:val="003749DA"/>
    <w:rsid w:val="00375615"/>
    <w:rsid w:val="00376918"/>
    <w:rsid w:val="00380EB8"/>
    <w:rsid w:val="00381B4A"/>
    <w:rsid w:val="00381CCF"/>
    <w:rsid w:val="00382078"/>
    <w:rsid w:val="0038294F"/>
    <w:rsid w:val="00383C9F"/>
    <w:rsid w:val="0038608E"/>
    <w:rsid w:val="00386318"/>
    <w:rsid w:val="00387974"/>
    <w:rsid w:val="003912F9"/>
    <w:rsid w:val="00391915"/>
    <w:rsid w:val="00393507"/>
    <w:rsid w:val="0039375C"/>
    <w:rsid w:val="00393869"/>
    <w:rsid w:val="00394330"/>
    <w:rsid w:val="0039510C"/>
    <w:rsid w:val="00396044"/>
    <w:rsid w:val="00396A30"/>
    <w:rsid w:val="00397003"/>
    <w:rsid w:val="003A3E96"/>
    <w:rsid w:val="003A3FE4"/>
    <w:rsid w:val="003A4E5C"/>
    <w:rsid w:val="003A6CDC"/>
    <w:rsid w:val="003B031B"/>
    <w:rsid w:val="003B0702"/>
    <w:rsid w:val="003B12A8"/>
    <w:rsid w:val="003B2386"/>
    <w:rsid w:val="003B320F"/>
    <w:rsid w:val="003B56D1"/>
    <w:rsid w:val="003B5A33"/>
    <w:rsid w:val="003B77EF"/>
    <w:rsid w:val="003C0A32"/>
    <w:rsid w:val="003C0AD7"/>
    <w:rsid w:val="003C55E5"/>
    <w:rsid w:val="003C657A"/>
    <w:rsid w:val="003C714D"/>
    <w:rsid w:val="003D1484"/>
    <w:rsid w:val="003D1561"/>
    <w:rsid w:val="003D1CD4"/>
    <w:rsid w:val="003D1CF8"/>
    <w:rsid w:val="003D304D"/>
    <w:rsid w:val="003D35E5"/>
    <w:rsid w:val="003D459F"/>
    <w:rsid w:val="003E0372"/>
    <w:rsid w:val="003E1CE1"/>
    <w:rsid w:val="003E2303"/>
    <w:rsid w:val="003E486D"/>
    <w:rsid w:val="003E6237"/>
    <w:rsid w:val="003E64F8"/>
    <w:rsid w:val="003F0CFB"/>
    <w:rsid w:val="003F1A93"/>
    <w:rsid w:val="003F2977"/>
    <w:rsid w:val="003F3FEB"/>
    <w:rsid w:val="003F42DB"/>
    <w:rsid w:val="003F575B"/>
    <w:rsid w:val="003F5DED"/>
    <w:rsid w:val="003F6050"/>
    <w:rsid w:val="003F6610"/>
    <w:rsid w:val="003F6A7E"/>
    <w:rsid w:val="00400806"/>
    <w:rsid w:val="004036E1"/>
    <w:rsid w:val="00405FA3"/>
    <w:rsid w:val="00406722"/>
    <w:rsid w:val="00407CA8"/>
    <w:rsid w:val="00407E77"/>
    <w:rsid w:val="00411511"/>
    <w:rsid w:val="004116F5"/>
    <w:rsid w:val="00411E12"/>
    <w:rsid w:val="00412948"/>
    <w:rsid w:val="00412C61"/>
    <w:rsid w:val="004135E5"/>
    <w:rsid w:val="00413894"/>
    <w:rsid w:val="00414CFE"/>
    <w:rsid w:val="00416825"/>
    <w:rsid w:val="0042015A"/>
    <w:rsid w:val="004206B5"/>
    <w:rsid w:val="004217A7"/>
    <w:rsid w:val="004222E6"/>
    <w:rsid w:val="00423E6A"/>
    <w:rsid w:val="004246F8"/>
    <w:rsid w:val="00425916"/>
    <w:rsid w:val="00425B76"/>
    <w:rsid w:val="0042628D"/>
    <w:rsid w:val="00427CDF"/>
    <w:rsid w:val="004320B2"/>
    <w:rsid w:val="00434008"/>
    <w:rsid w:val="00434B80"/>
    <w:rsid w:val="004369A0"/>
    <w:rsid w:val="00436F48"/>
    <w:rsid w:val="0043732D"/>
    <w:rsid w:val="0043741D"/>
    <w:rsid w:val="00444B3C"/>
    <w:rsid w:val="00446D44"/>
    <w:rsid w:val="0045107A"/>
    <w:rsid w:val="00452BE3"/>
    <w:rsid w:val="004539B7"/>
    <w:rsid w:val="00454616"/>
    <w:rsid w:val="004547EA"/>
    <w:rsid w:val="00454BDB"/>
    <w:rsid w:val="0045541A"/>
    <w:rsid w:val="00455459"/>
    <w:rsid w:val="00455C15"/>
    <w:rsid w:val="00456330"/>
    <w:rsid w:val="00457384"/>
    <w:rsid w:val="004606E4"/>
    <w:rsid w:val="0046141E"/>
    <w:rsid w:val="0046177A"/>
    <w:rsid w:val="00465553"/>
    <w:rsid w:val="004655B4"/>
    <w:rsid w:val="00465894"/>
    <w:rsid w:val="00465CAB"/>
    <w:rsid w:val="00467E80"/>
    <w:rsid w:val="0047091B"/>
    <w:rsid w:val="004729F6"/>
    <w:rsid w:val="00472D13"/>
    <w:rsid w:val="004736FD"/>
    <w:rsid w:val="004745B3"/>
    <w:rsid w:val="0047644F"/>
    <w:rsid w:val="00476A3A"/>
    <w:rsid w:val="00476BEB"/>
    <w:rsid w:val="004778BB"/>
    <w:rsid w:val="004801B5"/>
    <w:rsid w:val="00480BCC"/>
    <w:rsid w:val="004816A3"/>
    <w:rsid w:val="0048181D"/>
    <w:rsid w:val="00481B0C"/>
    <w:rsid w:val="00481B51"/>
    <w:rsid w:val="004823EC"/>
    <w:rsid w:val="004838CD"/>
    <w:rsid w:val="0048545B"/>
    <w:rsid w:val="00485A2A"/>
    <w:rsid w:val="004861F3"/>
    <w:rsid w:val="00487FFB"/>
    <w:rsid w:val="0049065A"/>
    <w:rsid w:val="00491A82"/>
    <w:rsid w:val="00491F9B"/>
    <w:rsid w:val="00492540"/>
    <w:rsid w:val="00493EAF"/>
    <w:rsid w:val="00494B84"/>
    <w:rsid w:val="00495969"/>
    <w:rsid w:val="00496629"/>
    <w:rsid w:val="00496A81"/>
    <w:rsid w:val="00496C95"/>
    <w:rsid w:val="004A036B"/>
    <w:rsid w:val="004A1E9E"/>
    <w:rsid w:val="004A30B5"/>
    <w:rsid w:val="004A3C4D"/>
    <w:rsid w:val="004A3CF5"/>
    <w:rsid w:val="004A40CC"/>
    <w:rsid w:val="004A422B"/>
    <w:rsid w:val="004A45EE"/>
    <w:rsid w:val="004A48C2"/>
    <w:rsid w:val="004A574E"/>
    <w:rsid w:val="004A6243"/>
    <w:rsid w:val="004A6FC4"/>
    <w:rsid w:val="004A78D1"/>
    <w:rsid w:val="004A7BC5"/>
    <w:rsid w:val="004A7DFB"/>
    <w:rsid w:val="004A7E48"/>
    <w:rsid w:val="004B06CA"/>
    <w:rsid w:val="004B17BD"/>
    <w:rsid w:val="004B1F55"/>
    <w:rsid w:val="004B2285"/>
    <w:rsid w:val="004B2ADC"/>
    <w:rsid w:val="004B3F53"/>
    <w:rsid w:val="004B4D4C"/>
    <w:rsid w:val="004B7166"/>
    <w:rsid w:val="004C13F2"/>
    <w:rsid w:val="004C1D40"/>
    <w:rsid w:val="004C2B7D"/>
    <w:rsid w:val="004C2C31"/>
    <w:rsid w:val="004C2C8E"/>
    <w:rsid w:val="004C4DA6"/>
    <w:rsid w:val="004C5391"/>
    <w:rsid w:val="004D0AA9"/>
    <w:rsid w:val="004D0DA4"/>
    <w:rsid w:val="004D2614"/>
    <w:rsid w:val="004D26F7"/>
    <w:rsid w:val="004D3880"/>
    <w:rsid w:val="004D3F34"/>
    <w:rsid w:val="004D4427"/>
    <w:rsid w:val="004D49EE"/>
    <w:rsid w:val="004D5677"/>
    <w:rsid w:val="004D61A2"/>
    <w:rsid w:val="004D6523"/>
    <w:rsid w:val="004D67CB"/>
    <w:rsid w:val="004D6CF9"/>
    <w:rsid w:val="004E07B6"/>
    <w:rsid w:val="004E10BD"/>
    <w:rsid w:val="004E11EF"/>
    <w:rsid w:val="004E29F3"/>
    <w:rsid w:val="004E5844"/>
    <w:rsid w:val="004E5C3C"/>
    <w:rsid w:val="004E6906"/>
    <w:rsid w:val="004E760C"/>
    <w:rsid w:val="004E7EE3"/>
    <w:rsid w:val="004F0248"/>
    <w:rsid w:val="004F0612"/>
    <w:rsid w:val="004F1877"/>
    <w:rsid w:val="004F19AA"/>
    <w:rsid w:val="004F293E"/>
    <w:rsid w:val="004F45E8"/>
    <w:rsid w:val="004F4ABA"/>
    <w:rsid w:val="004F4EC4"/>
    <w:rsid w:val="004F6255"/>
    <w:rsid w:val="004F71DC"/>
    <w:rsid w:val="004F71E9"/>
    <w:rsid w:val="004F73C0"/>
    <w:rsid w:val="004F7BFC"/>
    <w:rsid w:val="00500C26"/>
    <w:rsid w:val="00502212"/>
    <w:rsid w:val="005026A8"/>
    <w:rsid w:val="005027FA"/>
    <w:rsid w:val="00502C79"/>
    <w:rsid w:val="00503700"/>
    <w:rsid w:val="0050488A"/>
    <w:rsid w:val="00504D0A"/>
    <w:rsid w:val="00506208"/>
    <w:rsid w:val="00510362"/>
    <w:rsid w:val="00510943"/>
    <w:rsid w:val="00510948"/>
    <w:rsid w:val="00511649"/>
    <w:rsid w:val="0051294D"/>
    <w:rsid w:val="00512B74"/>
    <w:rsid w:val="0051301D"/>
    <w:rsid w:val="00513FD9"/>
    <w:rsid w:val="00514FFE"/>
    <w:rsid w:val="00516513"/>
    <w:rsid w:val="00517257"/>
    <w:rsid w:val="0052090A"/>
    <w:rsid w:val="00520D2D"/>
    <w:rsid w:val="005210EA"/>
    <w:rsid w:val="00521EFF"/>
    <w:rsid w:val="005236BD"/>
    <w:rsid w:val="00523938"/>
    <w:rsid w:val="005247A5"/>
    <w:rsid w:val="0052551A"/>
    <w:rsid w:val="00526333"/>
    <w:rsid w:val="00526F27"/>
    <w:rsid w:val="00530155"/>
    <w:rsid w:val="00530F90"/>
    <w:rsid w:val="0053283B"/>
    <w:rsid w:val="00534568"/>
    <w:rsid w:val="005349E5"/>
    <w:rsid w:val="00534A3A"/>
    <w:rsid w:val="00535A10"/>
    <w:rsid w:val="00536219"/>
    <w:rsid w:val="0053692B"/>
    <w:rsid w:val="00537665"/>
    <w:rsid w:val="00541C00"/>
    <w:rsid w:val="005426A1"/>
    <w:rsid w:val="00543901"/>
    <w:rsid w:val="00545DCB"/>
    <w:rsid w:val="00546DEA"/>
    <w:rsid w:val="00547C9B"/>
    <w:rsid w:val="00550557"/>
    <w:rsid w:val="0055057F"/>
    <w:rsid w:val="005508C4"/>
    <w:rsid w:val="00550BD1"/>
    <w:rsid w:val="005547A1"/>
    <w:rsid w:val="00554BCA"/>
    <w:rsid w:val="0055502B"/>
    <w:rsid w:val="00556B31"/>
    <w:rsid w:val="00557D39"/>
    <w:rsid w:val="005609AA"/>
    <w:rsid w:val="00562603"/>
    <w:rsid w:val="00563614"/>
    <w:rsid w:val="00566CA9"/>
    <w:rsid w:val="005675F1"/>
    <w:rsid w:val="00573837"/>
    <w:rsid w:val="00573F55"/>
    <w:rsid w:val="00575507"/>
    <w:rsid w:val="00575AFE"/>
    <w:rsid w:val="00580A51"/>
    <w:rsid w:val="00581942"/>
    <w:rsid w:val="00582215"/>
    <w:rsid w:val="00582C52"/>
    <w:rsid w:val="005831F9"/>
    <w:rsid w:val="00583DBE"/>
    <w:rsid w:val="00583FA3"/>
    <w:rsid w:val="005841D8"/>
    <w:rsid w:val="005848CE"/>
    <w:rsid w:val="005865B3"/>
    <w:rsid w:val="00586C96"/>
    <w:rsid w:val="00587FCA"/>
    <w:rsid w:val="00594A2E"/>
    <w:rsid w:val="00597E3D"/>
    <w:rsid w:val="005A1B61"/>
    <w:rsid w:val="005A6BCB"/>
    <w:rsid w:val="005A75B4"/>
    <w:rsid w:val="005A7B14"/>
    <w:rsid w:val="005A7C09"/>
    <w:rsid w:val="005B01EC"/>
    <w:rsid w:val="005B18ED"/>
    <w:rsid w:val="005B285E"/>
    <w:rsid w:val="005B4EEE"/>
    <w:rsid w:val="005B5B40"/>
    <w:rsid w:val="005B6D58"/>
    <w:rsid w:val="005C1E7D"/>
    <w:rsid w:val="005C2027"/>
    <w:rsid w:val="005C274E"/>
    <w:rsid w:val="005C37D7"/>
    <w:rsid w:val="005C4B33"/>
    <w:rsid w:val="005C5BC4"/>
    <w:rsid w:val="005C6C7A"/>
    <w:rsid w:val="005C71A5"/>
    <w:rsid w:val="005D0F01"/>
    <w:rsid w:val="005D350F"/>
    <w:rsid w:val="005D5F54"/>
    <w:rsid w:val="005D629B"/>
    <w:rsid w:val="005E0853"/>
    <w:rsid w:val="005E0870"/>
    <w:rsid w:val="005E133E"/>
    <w:rsid w:val="005E2119"/>
    <w:rsid w:val="005E3ECB"/>
    <w:rsid w:val="005E5995"/>
    <w:rsid w:val="005E5AE6"/>
    <w:rsid w:val="005E6B48"/>
    <w:rsid w:val="005E71A0"/>
    <w:rsid w:val="005E77B3"/>
    <w:rsid w:val="005F04F7"/>
    <w:rsid w:val="005F0927"/>
    <w:rsid w:val="005F2262"/>
    <w:rsid w:val="005F27D0"/>
    <w:rsid w:val="005F2EC1"/>
    <w:rsid w:val="005F5107"/>
    <w:rsid w:val="005F520E"/>
    <w:rsid w:val="005F56D6"/>
    <w:rsid w:val="006003EC"/>
    <w:rsid w:val="00601A28"/>
    <w:rsid w:val="006023F6"/>
    <w:rsid w:val="00603311"/>
    <w:rsid w:val="00603E59"/>
    <w:rsid w:val="006049BD"/>
    <w:rsid w:val="00605A6C"/>
    <w:rsid w:val="00605BDD"/>
    <w:rsid w:val="00606291"/>
    <w:rsid w:val="00610269"/>
    <w:rsid w:val="00610E6C"/>
    <w:rsid w:val="00611C97"/>
    <w:rsid w:val="0061518E"/>
    <w:rsid w:val="00615E63"/>
    <w:rsid w:val="00616B8A"/>
    <w:rsid w:val="006200D9"/>
    <w:rsid w:val="00620390"/>
    <w:rsid w:val="00620AB3"/>
    <w:rsid w:val="00621B67"/>
    <w:rsid w:val="0062213E"/>
    <w:rsid w:val="0062397E"/>
    <w:rsid w:val="00624447"/>
    <w:rsid w:val="00624495"/>
    <w:rsid w:val="006250F3"/>
    <w:rsid w:val="00625587"/>
    <w:rsid w:val="0062617A"/>
    <w:rsid w:val="006263D8"/>
    <w:rsid w:val="006266FB"/>
    <w:rsid w:val="00626871"/>
    <w:rsid w:val="00627DA8"/>
    <w:rsid w:val="00630EAD"/>
    <w:rsid w:val="00631830"/>
    <w:rsid w:val="00632D64"/>
    <w:rsid w:val="0063339D"/>
    <w:rsid w:val="00633F8D"/>
    <w:rsid w:val="006346A8"/>
    <w:rsid w:val="00634B55"/>
    <w:rsid w:val="006353A7"/>
    <w:rsid w:val="00635429"/>
    <w:rsid w:val="00636DA8"/>
    <w:rsid w:val="006374A2"/>
    <w:rsid w:val="0063797C"/>
    <w:rsid w:val="00637A03"/>
    <w:rsid w:val="00637B1C"/>
    <w:rsid w:val="00640A9E"/>
    <w:rsid w:val="00640E5C"/>
    <w:rsid w:val="00641A99"/>
    <w:rsid w:val="006443DC"/>
    <w:rsid w:val="00645F20"/>
    <w:rsid w:val="0065004A"/>
    <w:rsid w:val="006503A3"/>
    <w:rsid w:val="00651127"/>
    <w:rsid w:val="006525AF"/>
    <w:rsid w:val="00652D92"/>
    <w:rsid w:val="006562A3"/>
    <w:rsid w:val="006611EC"/>
    <w:rsid w:val="00661A74"/>
    <w:rsid w:val="00662140"/>
    <w:rsid w:val="006629C4"/>
    <w:rsid w:val="00663B9A"/>
    <w:rsid w:val="00664617"/>
    <w:rsid w:val="006649D5"/>
    <w:rsid w:val="00666329"/>
    <w:rsid w:val="0066708C"/>
    <w:rsid w:val="00670618"/>
    <w:rsid w:val="00672B73"/>
    <w:rsid w:val="00673B15"/>
    <w:rsid w:val="00676471"/>
    <w:rsid w:val="006770C1"/>
    <w:rsid w:val="00680613"/>
    <w:rsid w:val="00680A00"/>
    <w:rsid w:val="00681767"/>
    <w:rsid w:val="006827EF"/>
    <w:rsid w:val="006833FD"/>
    <w:rsid w:val="0068476A"/>
    <w:rsid w:val="00690763"/>
    <w:rsid w:val="006941C7"/>
    <w:rsid w:val="006942F0"/>
    <w:rsid w:val="00694889"/>
    <w:rsid w:val="00695E44"/>
    <w:rsid w:val="006960B6"/>
    <w:rsid w:val="00696EFA"/>
    <w:rsid w:val="006A0064"/>
    <w:rsid w:val="006A10A7"/>
    <w:rsid w:val="006A22AB"/>
    <w:rsid w:val="006A2C94"/>
    <w:rsid w:val="006A3948"/>
    <w:rsid w:val="006A54E1"/>
    <w:rsid w:val="006B0E66"/>
    <w:rsid w:val="006B10FC"/>
    <w:rsid w:val="006B13E3"/>
    <w:rsid w:val="006B1BBC"/>
    <w:rsid w:val="006B27B7"/>
    <w:rsid w:val="006B3330"/>
    <w:rsid w:val="006B431A"/>
    <w:rsid w:val="006B62D6"/>
    <w:rsid w:val="006B6CB7"/>
    <w:rsid w:val="006B7988"/>
    <w:rsid w:val="006C116B"/>
    <w:rsid w:val="006C133E"/>
    <w:rsid w:val="006C1FC1"/>
    <w:rsid w:val="006C418F"/>
    <w:rsid w:val="006C4A58"/>
    <w:rsid w:val="006C618D"/>
    <w:rsid w:val="006C7771"/>
    <w:rsid w:val="006C7B82"/>
    <w:rsid w:val="006C7FCA"/>
    <w:rsid w:val="006D1865"/>
    <w:rsid w:val="006D1B3A"/>
    <w:rsid w:val="006D4147"/>
    <w:rsid w:val="006D41E1"/>
    <w:rsid w:val="006D4F48"/>
    <w:rsid w:val="006D50BE"/>
    <w:rsid w:val="006D7B0F"/>
    <w:rsid w:val="006E06FD"/>
    <w:rsid w:val="006E0C61"/>
    <w:rsid w:val="006E3AC7"/>
    <w:rsid w:val="006E3AE5"/>
    <w:rsid w:val="006E4C0B"/>
    <w:rsid w:val="006E640E"/>
    <w:rsid w:val="006E74FF"/>
    <w:rsid w:val="006F03FA"/>
    <w:rsid w:val="006F0459"/>
    <w:rsid w:val="006F06B8"/>
    <w:rsid w:val="006F1010"/>
    <w:rsid w:val="006F1EF3"/>
    <w:rsid w:val="006F387D"/>
    <w:rsid w:val="006F3B77"/>
    <w:rsid w:val="006F4B35"/>
    <w:rsid w:val="006F4BD8"/>
    <w:rsid w:val="006F661A"/>
    <w:rsid w:val="006F686F"/>
    <w:rsid w:val="006F6F83"/>
    <w:rsid w:val="006F7A4C"/>
    <w:rsid w:val="007004D9"/>
    <w:rsid w:val="00700D86"/>
    <w:rsid w:val="00700F6A"/>
    <w:rsid w:val="0070183B"/>
    <w:rsid w:val="00701FBF"/>
    <w:rsid w:val="007023BD"/>
    <w:rsid w:val="00702BCC"/>
    <w:rsid w:val="00703A62"/>
    <w:rsid w:val="00704D40"/>
    <w:rsid w:val="007064CA"/>
    <w:rsid w:val="00707DD1"/>
    <w:rsid w:val="007129A3"/>
    <w:rsid w:val="007134B6"/>
    <w:rsid w:val="007142ED"/>
    <w:rsid w:val="00717DD4"/>
    <w:rsid w:val="007241A7"/>
    <w:rsid w:val="00724836"/>
    <w:rsid w:val="00724EE0"/>
    <w:rsid w:val="00724F7F"/>
    <w:rsid w:val="0072606A"/>
    <w:rsid w:val="0072680F"/>
    <w:rsid w:val="00727FA5"/>
    <w:rsid w:val="007305D7"/>
    <w:rsid w:val="00731A81"/>
    <w:rsid w:val="00731E7E"/>
    <w:rsid w:val="00731F26"/>
    <w:rsid w:val="00733165"/>
    <w:rsid w:val="007333EE"/>
    <w:rsid w:val="00733C11"/>
    <w:rsid w:val="0073412A"/>
    <w:rsid w:val="0073417E"/>
    <w:rsid w:val="0073498E"/>
    <w:rsid w:val="007349B8"/>
    <w:rsid w:val="007351EB"/>
    <w:rsid w:val="007362B8"/>
    <w:rsid w:val="007435B8"/>
    <w:rsid w:val="0074416D"/>
    <w:rsid w:val="007445B7"/>
    <w:rsid w:val="007445F4"/>
    <w:rsid w:val="0074536E"/>
    <w:rsid w:val="00745BDE"/>
    <w:rsid w:val="00745EC9"/>
    <w:rsid w:val="007512F2"/>
    <w:rsid w:val="00751C23"/>
    <w:rsid w:val="00752267"/>
    <w:rsid w:val="00753864"/>
    <w:rsid w:val="00753A1F"/>
    <w:rsid w:val="00755548"/>
    <w:rsid w:val="0075598E"/>
    <w:rsid w:val="007565DB"/>
    <w:rsid w:val="0075664C"/>
    <w:rsid w:val="00756C50"/>
    <w:rsid w:val="00757DD0"/>
    <w:rsid w:val="00760847"/>
    <w:rsid w:val="00760FCE"/>
    <w:rsid w:val="00761636"/>
    <w:rsid w:val="0076242E"/>
    <w:rsid w:val="007624C5"/>
    <w:rsid w:val="00762518"/>
    <w:rsid w:val="007644A3"/>
    <w:rsid w:val="0076509C"/>
    <w:rsid w:val="007659AE"/>
    <w:rsid w:val="00766364"/>
    <w:rsid w:val="00767F7E"/>
    <w:rsid w:val="007700F5"/>
    <w:rsid w:val="00770336"/>
    <w:rsid w:val="00770B36"/>
    <w:rsid w:val="007724C5"/>
    <w:rsid w:val="00772D83"/>
    <w:rsid w:val="007730AC"/>
    <w:rsid w:val="00773CAB"/>
    <w:rsid w:val="00773D37"/>
    <w:rsid w:val="00773E03"/>
    <w:rsid w:val="00775521"/>
    <w:rsid w:val="007758D5"/>
    <w:rsid w:val="007761BF"/>
    <w:rsid w:val="007767EE"/>
    <w:rsid w:val="00780A04"/>
    <w:rsid w:val="00780C42"/>
    <w:rsid w:val="00782E86"/>
    <w:rsid w:val="00784275"/>
    <w:rsid w:val="00784315"/>
    <w:rsid w:val="00784A5A"/>
    <w:rsid w:val="0078696C"/>
    <w:rsid w:val="00790BDC"/>
    <w:rsid w:val="00791BBA"/>
    <w:rsid w:val="00794AB0"/>
    <w:rsid w:val="007954B3"/>
    <w:rsid w:val="00796862"/>
    <w:rsid w:val="00797A26"/>
    <w:rsid w:val="007A24F3"/>
    <w:rsid w:val="007A3751"/>
    <w:rsid w:val="007A3C9C"/>
    <w:rsid w:val="007A5755"/>
    <w:rsid w:val="007A5ED7"/>
    <w:rsid w:val="007A655A"/>
    <w:rsid w:val="007B03D2"/>
    <w:rsid w:val="007B19D4"/>
    <w:rsid w:val="007B1D0C"/>
    <w:rsid w:val="007B2B7A"/>
    <w:rsid w:val="007B3EC7"/>
    <w:rsid w:val="007B4B40"/>
    <w:rsid w:val="007B55F3"/>
    <w:rsid w:val="007B5666"/>
    <w:rsid w:val="007B6977"/>
    <w:rsid w:val="007B7809"/>
    <w:rsid w:val="007C0D61"/>
    <w:rsid w:val="007C24BC"/>
    <w:rsid w:val="007C3C3F"/>
    <w:rsid w:val="007C4F89"/>
    <w:rsid w:val="007C5974"/>
    <w:rsid w:val="007C6CBA"/>
    <w:rsid w:val="007C7C4F"/>
    <w:rsid w:val="007C7D63"/>
    <w:rsid w:val="007D0794"/>
    <w:rsid w:val="007D18C1"/>
    <w:rsid w:val="007D1F71"/>
    <w:rsid w:val="007D22B2"/>
    <w:rsid w:val="007D2FCE"/>
    <w:rsid w:val="007D569C"/>
    <w:rsid w:val="007D5ACB"/>
    <w:rsid w:val="007D712A"/>
    <w:rsid w:val="007E048A"/>
    <w:rsid w:val="007E1ED4"/>
    <w:rsid w:val="007E22C6"/>
    <w:rsid w:val="007E3529"/>
    <w:rsid w:val="007E3AF2"/>
    <w:rsid w:val="007E5AAF"/>
    <w:rsid w:val="007E72C6"/>
    <w:rsid w:val="007F0AC0"/>
    <w:rsid w:val="007F2066"/>
    <w:rsid w:val="007F3F0E"/>
    <w:rsid w:val="007F5E05"/>
    <w:rsid w:val="007F6F94"/>
    <w:rsid w:val="007F7964"/>
    <w:rsid w:val="007F7CE6"/>
    <w:rsid w:val="008019C2"/>
    <w:rsid w:val="008027FE"/>
    <w:rsid w:val="008032F7"/>
    <w:rsid w:val="008037AC"/>
    <w:rsid w:val="00803BA0"/>
    <w:rsid w:val="00803C7C"/>
    <w:rsid w:val="00803C90"/>
    <w:rsid w:val="00804C0B"/>
    <w:rsid w:val="00804EC5"/>
    <w:rsid w:val="008052EB"/>
    <w:rsid w:val="00805573"/>
    <w:rsid w:val="00805BE0"/>
    <w:rsid w:val="0080694B"/>
    <w:rsid w:val="0080708D"/>
    <w:rsid w:val="00807E3B"/>
    <w:rsid w:val="00810C18"/>
    <w:rsid w:val="0081321B"/>
    <w:rsid w:val="008139E8"/>
    <w:rsid w:val="00813C31"/>
    <w:rsid w:val="00814C8D"/>
    <w:rsid w:val="00816675"/>
    <w:rsid w:val="00816720"/>
    <w:rsid w:val="00816767"/>
    <w:rsid w:val="00820B1C"/>
    <w:rsid w:val="00821602"/>
    <w:rsid w:val="00821C79"/>
    <w:rsid w:val="0082362A"/>
    <w:rsid w:val="00825C7F"/>
    <w:rsid w:val="00827C44"/>
    <w:rsid w:val="0083134F"/>
    <w:rsid w:val="0083183E"/>
    <w:rsid w:val="00832640"/>
    <w:rsid w:val="008335E7"/>
    <w:rsid w:val="0083409F"/>
    <w:rsid w:val="00834D64"/>
    <w:rsid w:val="00835A90"/>
    <w:rsid w:val="00836284"/>
    <w:rsid w:val="008369C4"/>
    <w:rsid w:val="00840DE5"/>
    <w:rsid w:val="00841799"/>
    <w:rsid w:val="00843167"/>
    <w:rsid w:val="00843879"/>
    <w:rsid w:val="008439D0"/>
    <w:rsid w:val="008442F3"/>
    <w:rsid w:val="00844DBD"/>
    <w:rsid w:val="0084685A"/>
    <w:rsid w:val="00850948"/>
    <w:rsid w:val="00850991"/>
    <w:rsid w:val="00851043"/>
    <w:rsid w:val="0085298C"/>
    <w:rsid w:val="0085363E"/>
    <w:rsid w:val="00854761"/>
    <w:rsid w:val="00854ED3"/>
    <w:rsid w:val="00855106"/>
    <w:rsid w:val="00856423"/>
    <w:rsid w:val="0085659E"/>
    <w:rsid w:val="00856646"/>
    <w:rsid w:val="00857A72"/>
    <w:rsid w:val="00857C91"/>
    <w:rsid w:val="0086016E"/>
    <w:rsid w:val="00860FB1"/>
    <w:rsid w:val="008632AC"/>
    <w:rsid w:val="00863E2D"/>
    <w:rsid w:val="008668A7"/>
    <w:rsid w:val="00866CC7"/>
    <w:rsid w:val="0087046A"/>
    <w:rsid w:val="0087109E"/>
    <w:rsid w:val="00871253"/>
    <w:rsid w:val="00871F79"/>
    <w:rsid w:val="008725B3"/>
    <w:rsid w:val="00872DF9"/>
    <w:rsid w:val="008735F5"/>
    <w:rsid w:val="00873A01"/>
    <w:rsid w:val="00874163"/>
    <w:rsid w:val="00874370"/>
    <w:rsid w:val="00875042"/>
    <w:rsid w:val="00875C92"/>
    <w:rsid w:val="0088553D"/>
    <w:rsid w:val="008874F8"/>
    <w:rsid w:val="00887BE4"/>
    <w:rsid w:val="00890AB6"/>
    <w:rsid w:val="00891C22"/>
    <w:rsid w:val="00894A9E"/>
    <w:rsid w:val="00896A5E"/>
    <w:rsid w:val="008A0328"/>
    <w:rsid w:val="008A075D"/>
    <w:rsid w:val="008A1333"/>
    <w:rsid w:val="008A2195"/>
    <w:rsid w:val="008A2A50"/>
    <w:rsid w:val="008A2D12"/>
    <w:rsid w:val="008A31FD"/>
    <w:rsid w:val="008A339A"/>
    <w:rsid w:val="008A3C3D"/>
    <w:rsid w:val="008A4A1A"/>
    <w:rsid w:val="008A538B"/>
    <w:rsid w:val="008A5D39"/>
    <w:rsid w:val="008A638D"/>
    <w:rsid w:val="008A764D"/>
    <w:rsid w:val="008A7A36"/>
    <w:rsid w:val="008B1F58"/>
    <w:rsid w:val="008B2539"/>
    <w:rsid w:val="008B32A7"/>
    <w:rsid w:val="008B4009"/>
    <w:rsid w:val="008B466F"/>
    <w:rsid w:val="008B502C"/>
    <w:rsid w:val="008B5960"/>
    <w:rsid w:val="008B63C9"/>
    <w:rsid w:val="008B72B8"/>
    <w:rsid w:val="008C12D1"/>
    <w:rsid w:val="008C138C"/>
    <w:rsid w:val="008C42D1"/>
    <w:rsid w:val="008C66AB"/>
    <w:rsid w:val="008D0B5D"/>
    <w:rsid w:val="008D2A72"/>
    <w:rsid w:val="008D3148"/>
    <w:rsid w:val="008D33BB"/>
    <w:rsid w:val="008D3523"/>
    <w:rsid w:val="008D5014"/>
    <w:rsid w:val="008D61B5"/>
    <w:rsid w:val="008D6C4D"/>
    <w:rsid w:val="008D6DEE"/>
    <w:rsid w:val="008D7F03"/>
    <w:rsid w:val="008E114E"/>
    <w:rsid w:val="008E153B"/>
    <w:rsid w:val="008E16B7"/>
    <w:rsid w:val="008E19FB"/>
    <w:rsid w:val="008E35BC"/>
    <w:rsid w:val="008E41B9"/>
    <w:rsid w:val="008E4FF0"/>
    <w:rsid w:val="008E596C"/>
    <w:rsid w:val="008F06E8"/>
    <w:rsid w:val="008F1604"/>
    <w:rsid w:val="008F233F"/>
    <w:rsid w:val="008F2522"/>
    <w:rsid w:val="008F29B6"/>
    <w:rsid w:val="008F2D09"/>
    <w:rsid w:val="008F57FE"/>
    <w:rsid w:val="008F6337"/>
    <w:rsid w:val="008F6749"/>
    <w:rsid w:val="008F7415"/>
    <w:rsid w:val="008F74D9"/>
    <w:rsid w:val="00902F16"/>
    <w:rsid w:val="00903B2A"/>
    <w:rsid w:val="00910A6B"/>
    <w:rsid w:val="009123CC"/>
    <w:rsid w:val="0091273B"/>
    <w:rsid w:val="00912E73"/>
    <w:rsid w:val="009144A2"/>
    <w:rsid w:val="00914A4D"/>
    <w:rsid w:val="009158E0"/>
    <w:rsid w:val="00915DBF"/>
    <w:rsid w:val="00915FCD"/>
    <w:rsid w:val="00916039"/>
    <w:rsid w:val="00916A70"/>
    <w:rsid w:val="00916B1D"/>
    <w:rsid w:val="00916CBF"/>
    <w:rsid w:val="0091711B"/>
    <w:rsid w:val="00921D21"/>
    <w:rsid w:val="00925166"/>
    <w:rsid w:val="009256B2"/>
    <w:rsid w:val="009258F3"/>
    <w:rsid w:val="00925ED8"/>
    <w:rsid w:val="009267EE"/>
    <w:rsid w:val="009269B2"/>
    <w:rsid w:val="00927ED5"/>
    <w:rsid w:val="009304FE"/>
    <w:rsid w:val="0093271B"/>
    <w:rsid w:val="009329ED"/>
    <w:rsid w:val="00936C7C"/>
    <w:rsid w:val="009371AC"/>
    <w:rsid w:val="00941321"/>
    <w:rsid w:val="0094303C"/>
    <w:rsid w:val="009430BC"/>
    <w:rsid w:val="009435DF"/>
    <w:rsid w:val="0094397B"/>
    <w:rsid w:val="00944548"/>
    <w:rsid w:val="0094591C"/>
    <w:rsid w:val="00945922"/>
    <w:rsid w:val="00945BA9"/>
    <w:rsid w:val="00950E13"/>
    <w:rsid w:val="009525C8"/>
    <w:rsid w:val="00954191"/>
    <w:rsid w:val="0096025F"/>
    <w:rsid w:val="009602B9"/>
    <w:rsid w:val="00960360"/>
    <w:rsid w:val="00960897"/>
    <w:rsid w:val="00960C54"/>
    <w:rsid w:val="00963921"/>
    <w:rsid w:val="0096552D"/>
    <w:rsid w:val="0096560B"/>
    <w:rsid w:val="009673E1"/>
    <w:rsid w:val="0097160C"/>
    <w:rsid w:val="00971787"/>
    <w:rsid w:val="00972100"/>
    <w:rsid w:val="00975C4A"/>
    <w:rsid w:val="00975D8E"/>
    <w:rsid w:val="009769AA"/>
    <w:rsid w:val="009775D0"/>
    <w:rsid w:val="00977663"/>
    <w:rsid w:val="0098101B"/>
    <w:rsid w:val="009818D0"/>
    <w:rsid w:val="009838DA"/>
    <w:rsid w:val="00983A19"/>
    <w:rsid w:val="0098618A"/>
    <w:rsid w:val="00990298"/>
    <w:rsid w:val="00990522"/>
    <w:rsid w:val="00991578"/>
    <w:rsid w:val="00991AD8"/>
    <w:rsid w:val="00991C0E"/>
    <w:rsid w:val="009931F1"/>
    <w:rsid w:val="00994105"/>
    <w:rsid w:val="00994541"/>
    <w:rsid w:val="0099512E"/>
    <w:rsid w:val="00996919"/>
    <w:rsid w:val="00996D4C"/>
    <w:rsid w:val="00997680"/>
    <w:rsid w:val="0099776E"/>
    <w:rsid w:val="00997DAD"/>
    <w:rsid w:val="009A31EA"/>
    <w:rsid w:val="009A41BE"/>
    <w:rsid w:val="009B0B34"/>
    <w:rsid w:val="009B2042"/>
    <w:rsid w:val="009B2073"/>
    <w:rsid w:val="009B21CE"/>
    <w:rsid w:val="009B21F7"/>
    <w:rsid w:val="009B29F9"/>
    <w:rsid w:val="009B569F"/>
    <w:rsid w:val="009B5786"/>
    <w:rsid w:val="009B5E33"/>
    <w:rsid w:val="009B76EB"/>
    <w:rsid w:val="009C0146"/>
    <w:rsid w:val="009C1530"/>
    <w:rsid w:val="009C1C0C"/>
    <w:rsid w:val="009C1DED"/>
    <w:rsid w:val="009C23F0"/>
    <w:rsid w:val="009C3561"/>
    <w:rsid w:val="009C417B"/>
    <w:rsid w:val="009C47F4"/>
    <w:rsid w:val="009C552B"/>
    <w:rsid w:val="009C63E2"/>
    <w:rsid w:val="009D04A2"/>
    <w:rsid w:val="009D225B"/>
    <w:rsid w:val="009D2656"/>
    <w:rsid w:val="009D2693"/>
    <w:rsid w:val="009E08B0"/>
    <w:rsid w:val="009E0BAC"/>
    <w:rsid w:val="009E104A"/>
    <w:rsid w:val="009E1B38"/>
    <w:rsid w:val="009E1F99"/>
    <w:rsid w:val="009E20B4"/>
    <w:rsid w:val="009E29DC"/>
    <w:rsid w:val="009E373E"/>
    <w:rsid w:val="009E4577"/>
    <w:rsid w:val="009E5C0D"/>
    <w:rsid w:val="009E6180"/>
    <w:rsid w:val="009E6736"/>
    <w:rsid w:val="009E6BF7"/>
    <w:rsid w:val="009F0B95"/>
    <w:rsid w:val="009F5292"/>
    <w:rsid w:val="009F53B9"/>
    <w:rsid w:val="009F5A34"/>
    <w:rsid w:val="009F60E1"/>
    <w:rsid w:val="009F6624"/>
    <w:rsid w:val="009F7B42"/>
    <w:rsid w:val="009F7F31"/>
    <w:rsid w:val="00A00B72"/>
    <w:rsid w:val="00A00FEF"/>
    <w:rsid w:val="00A01D3C"/>
    <w:rsid w:val="00A01F88"/>
    <w:rsid w:val="00A03703"/>
    <w:rsid w:val="00A03A2C"/>
    <w:rsid w:val="00A04407"/>
    <w:rsid w:val="00A053FB"/>
    <w:rsid w:val="00A065FB"/>
    <w:rsid w:val="00A10285"/>
    <w:rsid w:val="00A1155E"/>
    <w:rsid w:val="00A134C7"/>
    <w:rsid w:val="00A146FE"/>
    <w:rsid w:val="00A15407"/>
    <w:rsid w:val="00A16080"/>
    <w:rsid w:val="00A16934"/>
    <w:rsid w:val="00A17D60"/>
    <w:rsid w:val="00A21ABB"/>
    <w:rsid w:val="00A22178"/>
    <w:rsid w:val="00A229A7"/>
    <w:rsid w:val="00A23F49"/>
    <w:rsid w:val="00A2438A"/>
    <w:rsid w:val="00A25D2A"/>
    <w:rsid w:val="00A26327"/>
    <w:rsid w:val="00A267EF"/>
    <w:rsid w:val="00A313E4"/>
    <w:rsid w:val="00A31457"/>
    <w:rsid w:val="00A324AF"/>
    <w:rsid w:val="00A3362B"/>
    <w:rsid w:val="00A34238"/>
    <w:rsid w:val="00A35E1E"/>
    <w:rsid w:val="00A36A87"/>
    <w:rsid w:val="00A37E6B"/>
    <w:rsid w:val="00A404D9"/>
    <w:rsid w:val="00A415B2"/>
    <w:rsid w:val="00A4283F"/>
    <w:rsid w:val="00A42A90"/>
    <w:rsid w:val="00A42B3B"/>
    <w:rsid w:val="00A4300C"/>
    <w:rsid w:val="00A43C6B"/>
    <w:rsid w:val="00A454BB"/>
    <w:rsid w:val="00A501A3"/>
    <w:rsid w:val="00A508B8"/>
    <w:rsid w:val="00A514BB"/>
    <w:rsid w:val="00A51FFF"/>
    <w:rsid w:val="00A55A45"/>
    <w:rsid w:val="00A55B6E"/>
    <w:rsid w:val="00A56CF5"/>
    <w:rsid w:val="00A571A2"/>
    <w:rsid w:val="00A60701"/>
    <w:rsid w:val="00A61DB9"/>
    <w:rsid w:val="00A63803"/>
    <w:rsid w:val="00A63D50"/>
    <w:rsid w:val="00A66915"/>
    <w:rsid w:val="00A700AA"/>
    <w:rsid w:val="00A70402"/>
    <w:rsid w:val="00A71F80"/>
    <w:rsid w:val="00A72105"/>
    <w:rsid w:val="00A725FE"/>
    <w:rsid w:val="00A73E7B"/>
    <w:rsid w:val="00A73E8C"/>
    <w:rsid w:val="00A73F5F"/>
    <w:rsid w:val="00A74655"/>
    <w:rsid w:val="00A74A05"/>
    <w:rsid w:val="00A75536"/>
    <w:rsid w:val="00A76A90"/>
    <w:rsid w:val="00A77C8D"/>
    <w:rsid w:val="00A77E9E"/>
    <w:rsid w:val="00A80068"/>
    <w:rsid w:val="00A80E04"/>
    <w:rsid w:val="00A841D7"/>
    <w:rsid w:val="00A848D1"/>
    <w:rsid w:val="00A84B5F"/>
    <w:rsid w:val="00A86E95"/>
    <w:rsid w:val="00A90796"/>
    <w:rsid w:val="00A9199B"/>
    <w:rsid w:val="00A91D8C"/>
    <w:rsid w:val="00A9271F"/>
    <w:rsid w:val="00A938C7"/>
    <w:rsid w:val="00A93C9A"/>
    <w:rsid w:val="00A956C4"/>
    <w:rsid w:val="00A95BDF"/>
    <w:rsid w:val="00A95D1D"/>
    <w:rsid w:val="00A96EF3"/>
    <w:rsid w:val="00A97B10"/>
    <w:rsid w:val="00AA026B"/>
    <w:rsid w:val="00AA0341"/>
    <w:rsid w:val="00AA05F2"/>
    <w:rsid w:val="00AA16E2"/>
    <w:rsid w:val="00AA2089"/>
    <w:rsid w:val="00AA2437"/>
    <w:rsid w:val="00AA2DD2"/>
    <w:rsid w:val="00AA3C03"/>
    <w:rsid w:val="00AA45B3"/>
    <w:rsid w:val="00AA521B"/>
    <w:rsid w:val="00AA5323"/>
    <w:rsid w:val="00AB000D"/>
    <w:rsid w:val="00AB0825"/>
    <w:rsid w:val="00AB1A41"/>
    <w:rsid w:val="00AB2238"/>
    <w:rsid w:val="00AB34CD"/>
    <w:rsid w:val="00AB3969"/>
    <w:rsid w:val="00AB46EE"/>
    <w:rsid w:val="00AB4F1E"/>
    <w:rsid w:val="00AB5142"/>
    <w:rsid w:val="00AB644D"/>
    <w:rsid w:val="00AB6888"/>
    <w:rsid w:val="00AB7B83"/>
    <w:rsid w:val="00AB7F31"/>
    <w:rsid w:val="00AC1279"/>
    <w:rsid w:val="00AC38FB"/>
    <w:rsid w:val="00AC4ED1"/>
    <w:rsid w:val="00AC7457"/>
    <w:rsid w:val="00AC7F76"/>
    <w:rsid w:val="00AD012D"/>
    <w:rsid w:val="00AD0981"/>
    <w:rsid w:val="00AD18F6"/>
    <w:rsid w:val="00AD1A4C"/>
    <w:rsid w:val="00AD22F1"/>
    <w:rsid w:val="00AD4607"/>
    <w:rsid w:val="00AD5A4C"/>
    <w:rsid w:val="00AD68CD"/>
    <w:rsid w:val="00AD7F0C"/>
    <w:rsid w:val="00AE016E"/>
    <w:rsid w:val="00AE0318"/>
    <w:rsid w:val="00AE2302"/>
    <w:rsid w:val="00AE2F55"/>
    <w:rsid w:val="00AE4A5D"/>
    <w:rsid w:val="00AE5B5D"/>
    <w:rsid w:val="00AE6274"/>
    <w:rsid w:val="00AE79F1"/>
    <w:rsid w:val="00AE7A04"/>
    <w:rsid w:val="00AE7EB2"/>
    <w:rsid w:val="00AF2E8B"/>
    <w:rsid w:val="00AF3D30"/>
    <w:rsid w:val="00AF40A5"/>
    <w:rsid w:val="00AF4A5A"/>
    <w:rsid w:val="00AF4FFE"/>
    <w:rsid w:val="00AF5EC4"/>
    <w:rsid w:val="00AF75AE"/>
    <w:rsid w:val="00AF7FFA"/>
    <w:rsid w:val="00B00189"/>
    <w:rsid w:val="00B017F7"/>
    <w:rsid w:val="00B026D0"/>
    <w:rsid w:val="00B038A3"/>
    <w:rsid w:val="00B042AD"/>
    <w:rsid w:val="00B04969"/>
    <w:rsid w:val="00B106DF"/>
    <w:rsid w:val="00B10900"/>
    <w:rsid w:val="00B117E1"/>
    <w:rsid w:val="00B11E82"/>
    <w:rsid w:val="00B13E52"/>
    <w:rsid w:val="00B13FFE"/>
    <w:rsid w:val="00B14A26"/>
    <w:rsid w:val="00B15D8C"/>
    <w:rsid w:val="00B17017"/>
    <w:rsid w:val="00B20852"/>
    <w:rsid w:val="00B21CD1"/>
    <w:rsid w:val="00B23412"/>
    <w:rsid w:val="00B237B0"/>
    <w:rsid w:val="00B24F84"/>
    <w:rsid w:val="00B25734"/>
    <w:rsid w:val="00B25CE8"/>
    <w:rsid w:val="00B26710"/>
    <w:rsid w:val="00B27373"/>
    <w:rsid w:val="00B275C2"/>
    <w:rsid w:val="00B30B1D"/>
    <w:rsid w:val="00B31823"/>
    <w:rsid w:val="00B31AF1"/>
    <w:rsid w:val="00B32109"/>
    <w:rsid w:val="00B322E2"/>
    <w:rsid w:val="00B33FDB"/>
    <w:rsid w:val="00B3580D"/>
    <w:rsid w:val="00B359C2"/>
    <w:rsid w:val="00B35D44"/>
    <w:rsid w:val="00B36408"/>
    <w:rsid w:val="00B37090"/>
    <w:rsid w:val="00B40799"/>
    <w:rsid w:val="00B40CCA"/>
    <w:rsid w:val="00B416BD"/>
    <w:rsid w:val="00B4306C"/>
    <w:rsid w:val="00B43AD3"/>
    <w:rsid w:val="00B441C1"/>
    <w:rsid w:val="00B44CD1"/>
    <w:rsid w:val="00B45820"/>
    <w:rsid w:val="00B461F0"/>
    <w:rsid w:val="00B46CBF"/>
    <w:rsid w:val="00B47909"/>
    <w:rsid w:val="00B505E9"/>
    <w:rsid w:val="00B526AF"/>
    <w:rsid w:val="00B5445A"/>
    <w:rsid w:val="00B56D3A"/>
    <w:rsid w:val="00B5724A"/>
    <w:rsid w:val="00B6080E"/>
    <w:rsid w:val="00B6225C"/>
    <w:rsid w:val="00B6252D"/>
    <w:rsid w:val="00B63305"/>
    <w:rsid w:val="00B63C3F"/>
    <w:rsid w:val="00B645FF"/>
    <w:rsid w:val="00B6487C"/>
    <w:rsid w:val="00B65284"/>
    <w:rsid w:val="00B6597A"/>
    <w:rsid w:val="00B65F19"/>
    <w:rsid w:val="00B6689E"/>
    <w:rsid w:val="00B674E9"/>
    <w:rsid w:val="00B72038"/>
    <w:rsid w:val="00B72A07"/>
    <w:rsid w:val="00B72E4A"/>
    <w:rsid w:val="00B7392F"/>
    <w:rsid w:val="00B74218"/>
    <w:rsid w:val="00B74F6E"/>
    <w:rsid w:val="00B7507A"/>
    <w:rsid w:val="00B76046"/>
    <w:rsid w:val="00B77636"/>
    <w:rsid w:val="00B77FFB"/>
    <w:rsid w:val="00B810FD"/>
    <w:rsid w:val="00B82868"/>
    <w:rsid w:val="00B830F4"/>
    <w:rsid w:val="00B8346B"/>
    <w:rsid w:val="00B8506B"/>
    <w:rsid w:val="00B852FC"/>
    <w:rsid w:val="00B85C0C"/>
    <w:rsid w:val="00B873D8"/>
    <w:rsid w:val="00B87B3F"/>
    <w:rsid w:val="00B90436"/>
    <w:rsid w:val="00B92C17"/>
    <w:rsid w:val="00B931C4"/>
    <w:rsid w:val="00B94166"/>
    <w:rsid w:val="00B945AA"/>
    <w:rsid w:val="00B946D9"/>
    <w:rsid w:val="00B963E9"/>
    <w:rsid w:val="00B9648B"/>
    <w:rsid w:val="00B96B41"/>
    <w:rsid w:val="00BA0CC5"/>
    <w:rsid w:val="00BA0D71"/>
    <w:rsid w:val="00BA1142"/>
    <w:rsid w:val="00BA149F"/>
    <w:rsid w:val="00BA1770"/>
    <w:rsid w:val="00BA1A2D"/>
    <w:rsid w:val="00BA1AE4"/>
    <w:rsid w:val="00BA314D"/>
    <w:rsid w:val="00BA4BCC"/>
    <w:rsid w:val="00BA6803"/>
    <w:rsid w:val="00BA68AC"/>
    <w:rsid w:val="00BA6CA0"/>
    <w:rsid w:val="00BA7EC7"/>
    <w:rsid w:val="00BB0886"/>
    <w:rsid w:val="00BB1249"/>
    <w:rsid w:val="00BB13EF"/>
    <w:rsid w:val="00BB3982"/>
    <w:rsid w:val="00BB3CC1"/>
    <w:rsid w:val="00BB4541"/>
    <w:rsid w:val="00BC0A0B"/>
    <w:rsid w:val="00BC0DF0"/>
    <w:rsid w:val="00BC1C67"/>
    <w:rsid w:val="00BC2185"/>
    <w:rsid w:val="00BC2205"/>
    <w:rsid w:val="00BC4282"/>
    <w:rsid w:val="00BC48E4"/>
    <w:rsid w:val="00BC54E3"/>
    <w:rsid w:val="00BC5B1F"/>
    <w:rsid w:val="00BC5FAC"/>
    <w:rsid w:val="00BC64EC"/>
    <w:rsid w:val="00BC701F"/>
    <w:rsid w:val="00BC71C6"/>
    <w:rsid w:val="00BC777A"/>
    <w:rsid w:val="00BC7C87"/>
    <w:rsid w:val="00BD1E85"/>
    <w:rsid w:val="00BD57A3"/>
    <w:rsid w:val="00BD597A"/>
    <w:rsid w:val="00BD7024"/>
    <w:rsid w:val="00BD75F4"/>
    <w:rsid w:val="00BE2DE9"/>
    <w:rsid w:val="00BE4EAE"/>
    <w:rsid w:val="00BE4EE6"/>
    <w:rsid w:val="00BE5CF1"/>
    <w:rsid w:val="00BE6189"/>
    <w:rsid w:val="00BE6357"/>
    <w:rsid w:val="00BE75B7"/>
    <w:rsid w:val="00BF08D4"/>
    <w:rsid w:val="00BF2A18"/>
    <w:rsid w:val="00BF3556"/>
    <w:rsid w:val="00BF412E"/>
    <w:rsid w:val="00BF62C6"/>
    <w:rsid w:val="00BF68C6"/>
    <w:rsid w:val="00C00B3E"/>
    <w:rsid w:val="00C019B7"/>
    <w:rsid w:val="00C03F3C"/>
    <w:rsid w:val="00C04560"/>
    <w:rsid w:val="00C04944"/>
    <w:rsid w:val="00C04D64"/>
    <w:rsid w:val="00C05B2D"/>
    <w:rsid w:val="00C10BA0"/>
    <w:rsid w:val="00C1171F"/>
    <w:rsid w:val="00C13420"/>
    <w:rsid w:val="00C13ADA"/>
    <w:rsid w:val="00C13E47"/>
    <w:rsid w:val="00C15C31"/>
    <w:rsid w:val="00C15FA7"/>
    <w:rsid w:val="00C20CB2"/>
    <w:rsid w:val="00C20D9A"/>
    <w:rsid w:val="00C21053"/>
    <w:rsid w:val="00C23A8B"/>
    <w:rsid w:val="00C23DE6"/>
    <w:rsid w:val="00C24BEF"/>
    <w:rsid w:val="00C24D23"/>
    <w:rsid w:val="00C26A32"/>
    <w:rsid w:val="00C32398"/>
    <w:rsid w:val="00C32663"/>
    <w:rsid w:val="00C331E0"/>
    <w:rsid w:val="00C35701"/>
    <w:rsid w:val="00C36CE4"/>
    <w:rsid w:val="00C4155C"/>
    <w:rsid w:val="00C42F07"/>
    <w:rsid w:val="00C43A82"/>
    <w:rsid w:val="00C44323"/>
    <w:rsid w:val="00C45282"/>
    <w:rsid w:val="00C457CE"/>
    <w:rsid w:val="00C476EB"/>
    <w:rsid w:val="00C47C23"/>
    <w:rsid w:val="00C50073"/>
    <w:rsid w:val="00C50369"/>
    <w:rsid w:val="00C5082C"/>
    <w:rsid w:val="00C520CC"/>
    <w:rsid w:val="00C5210D"/>
    <w:rsid w:val="00C537C4"/>
    <w:rsid w:val="00C53E45"/>
    <w:rsid w:val="00C55B16"/>
    <w:rsid w:val="00C56408"/>
    <w:rsid w:val="00C608C2"/>
    <w:rsid w:val="00C61696"/>
    <w:rsid w:val="00C619A3"/>
    <w:rsid w:val="00C62129"/>
    <w:rsid w:val="00C62CF1"/>
    <w:rsid w:val="00C637B5"/>
    <w:rsid w:val="00C6452D"/>
    <w:rsid w:val="00C6496B"/>
    <w:rsid w:val="00C65169"/>
    <w:rsid w:val="00C657E6"/>
    <w:rsid w:val="00C65CC9"/>
    <w:rsid w:val="00C70221"/>
    <w:rsid w:val="00C71B56"/>
    <w:rsid w:val="00C74043"/>
    <w:rsid w:val="00C76059"/>
    <w:rsid w:val="00C76814"/>
    <w:rsid w:val="00C76D57"/>
    <w:rsid w:val="00C7702D"/>
    <w:rsid w:val="00C81617"/>
    <w:rsid w:val="00C822D0"/>
    <w:rsid w:val="00C842FA"/>
    <w:rsid w:val="00C85B84"/>
    <w:rsid w:val="00C8741D"/>
    <w:rsid w:val="00C902F1"/>
    <w:rsid w:val="00C91413"/>
    <w:rsid w:val="00C9255B"/>
    <w:rsid w:val="00C933BA"/>
    <w:rsid w:val="00C95717"/>
    <w:rsid w:val="00CA2C3A"/>
    <w:rsid w:val="00CA30C5"/>
    <w:rsid w:val="00CA324F"/>
    <w:rsid w:val="00CA353D"/>
    <w:rsid w:val="00CA3785"/>
    <w:rsid w:val="00CA4AEE"/>
    <w:rsid w:val="00CA4CBE"/>
    <w:rsid w:val="00CA580A"/>
    <w:rsid w:val="00CA5A9E"/>
    <w:rsid w:val="00CA65B4"/>
    <w:rsid w:val="00CA6AE1"/>
    <w:rsid w:val="00CB1C57"/>
    <w:rsid w:val="00CB2BAF"/>
    <w:rsid w:val="00CB309E"/>
    <w:rsid w:val="00CB3E7E"/>
    <w:rsid w:val="00CB49D8"/>
    <w:rsid w:val="00CB64D9"/>
    <w:rsid w:val="00CB7020"/>
    <w:rsid w:val="00CB7996"/>
    <w:rsid w:val="00CC0C36"/>
    <w:rsid w:val="00CC1F62"/>
    <w:rsid w:val="00CC2B53"/>
    <w:rsid w:val="00CC2C6A"/>
    <w:rsid w:val="00CC2C89"/>
    <w:rsid w:val="00CC321B"/>
    <w:rsid w:val="00CC519F"/>
    <w:rsid w:val="00CC67EB"/>
    <w:rsid w:val="00CC6891"/>
    <w:rsid w:val="00CC739A"/>
    <w:rsid w:val="00CD0456"/>
    <w:rsid w:val="00CD15A4"/>
    <w:rsid w:val="00CD1800"/>
    <w:rsid w:val="00CD22A5"/>
    <w:rsid w:val="00CD47C3"/>
    <w:rsid w:val="00CD4EDB"/>
    <w:rsid w:val="00CD52D7"/>
    <w:rsid w:val="00CD615E"/>
    <w:rsid w:val="00CD6C92"/>
    <w:rsid w:val="00CD7087"/>
    <w:rsid w:val="00CE0C76"/>
    <w:rsid w:val="00CE1D9D"/>
    <w:rsid w:val="00CE291C"/>
    <w:rsid w:val="00CE2986"/>
    <w:rsid w:val="00CE3888"/>
    <w:rsid w:val="00CE4A83"/>
    <w:rsid w:val="00CE4BD3"/>
    <w:rsid w:val="00CE5B16"/>
    <w:rsid w:val="00CE5C48"/>
    <w:rsid w:val="00CE60C9"/>
    <w:rsid w:val="00CE7056"/>
    <w:rsid w:val="00CF0230"/>
    <w:rsid w:val="00CF02EF"/>
    <w:rsid w:val="00CF053D"/>
    <w:rsid w:val="00CF0961"/>
    <w:rsid w:val="00CF2091"/>
    <w:rsid w:val="00CF2595"/>
    <w:rsid w:val="00CF32BF"/>
    <w:rsid w:val="00CF3C6B"/>
    <w:rsid w:val="00CF4255"/>
    <w:rsid w:val="00CF4408"/>
    <w:rsid w:val="00CF4B39"/>
    <w:rsid w:val="00CF4B4D"/>
    <w:rsid w:val="00D014B9"/>
    <w:rsid w:val="00D01C47"/>
    <w:rsid w:val="00D01CB7"/>
    <w:rsid w:val="00D04B36"/>
    <w:rsid w:val="00D05B7B"/>
    <w:rsid w:val="00D07A1A"/>
    <w:rsid w:val="00D11904"/>
    <w:rsid w:val="00D11E69"/>
    <w:rsid w:val="00D1366F"/>
    <w:rsid w:val="00D13B95"/>
    <w:rsid w:val="00D13DD0"/>
    <w:rsid w:val="00D13EC7"/>
    <w:rsid w:val="00D1601D"/>
    <w:rsid w:val="00D16052"/>
    <w:rsid w:val="00D171ED"/>
    <w:rsid w:val="00D17C80"/>
    <w:rsid w:val="00D21E3F"/>
    <w:rsid w:val="00D236A8"/>
    <w:rsid w:val="00D25596"/>
    <w:rsid w:val="00D267AB"/>
    <w:rsid w:val="00D26B89"/>
    <w:rsid w:val="00D275D6"/>
    <w:rsid w:val="00D27ED6"/>
    <w:rsid w:val="00D30D36"/>
    <w:rsid w:val="00D324EA"/>
    <w:rsid w:val="00D32CB7"/>
    <w:rsid w:val="00D33B92"/>
    <w:rsid w:val="00D34671"/>
    <w:rsid w:val="00D34EF9"/>
    <w:rsid w:val="00D35373"/>
    <w:rsid w:val="00D3549B"/>
    <w:rsid w:val="00D35975"/>
    <w:rsid w:val="00D35CEA"/>
    <w:rsid w:val="00D37653"/>
    <w:rsid w:val="00D40B3E"/>
    <w:rsid w:val="00D41251"/>
    <w:rsid w:val="00D41898"/>
    <w:rsid w:val="00D4251D"/>
    <w:rsid w:val="00D43B2E"/>
    <w:rsid w:val="00D447EF"/>
    <w:rsid w:val="00D4551C"/>
    <w:rsid w:val="00D46146"/>
    <w:rsid w:val="00D4744A"/>
    <w:rsid w:val="00D47F08"/>
    <w:rsid w:val="00D50960"/>
    <w:rsid w:val="00D5144D"/>
    <w:rsid w:val="00D54B46"/>
    <w:rsid w:val="00D557B0"/>
    <w:rsid w:val="00D566EC"/>
    <w:rsid w:val="00D56B90"/>
    <w:rsid w:val="00D602BE"/>
    <w:rsid w:val="00D60701"/>
    <w:rsid w:val="00D60923"/>
    <w:rsid w:val="00D6139F"/>
    <w:rsid w:val="00D61730"/>
    <w:rsid w:val="00D62D11"/>
    <w:rsid w:val="00D62DB2"/>
    <w:rsid w:val="00D63760"/>
    <w:rsid w:val="00D6630F"/>
    <w:rsid w:val="00D664FA"/>
    <w:rsid w:val="00D66DF8"/>
    <w:rsid w:val="00D67D7A"/>
    <w:rsid w:val="00D735B0"/>
    <w:rsid w:val="00D74414"/>
    <w:rsid w:val="00D74699"/>
    <w:rsid w:val="00D76733"/>
    <w:rsid w:val="00D77398"/>
    <w:rsid w:val="00D7757F"/>
    <w:rsid w:val="00D826C8"/>
    <w:rsid w:val="00D829D5"/>
    <w:rsid w:val="00D82A31"/>
    <w:rsid w:val="00D82D76"/>
    <w:rsid w:val="00D84A3F"/>
    <w:rsid w:val="00D859BA"/>
    <w:rsid w:val="00D86E05"/>
    <w:rsid w:val="00D873A1"/>
    <w:rsid w:val="00D90760"/>
    <w:rsid w:val="00D90905"/>
    <w:rsid w:val="00D91D1D"/>
    <w:rsid w:val="00D92507"/>
    <w:rsid w:val="00D936ED"/>
    <w:rsid w:val="00D95541"/>
    <w:rsid w:val="00D961E5"/>
    <w:rsid w:val="00D963F7"/>
    <w:rsid w:val="00D97621"/>
    <w:rsid w:val="00DA329D"/>
    <w:rsid w:val="00DA3AEC"/>
    <w:rsid w:val="00DA50E7"/>
    <w:rsid w:val="00DA6DA1"/>
    <w:rsid w:val="00DA78D4"/>
    <w:rsid w:val="00DA7D3F"/>
    <w:rsid w:val="00DB11DC"/>
    <w:rsid w:val="00DB3A24"/>
    <w:rsid w:val="00DB3B8A"/>
    <w:rsid w:val="00DB5B11"/>
    <w:rsid w:val="00DB6249"/>
    <w:rsid w:val="00DB6EC8"/>
    <w:rsid w:val="00DB7437"/>
    <w:rsid w:val="00DC0AF8"/>
    <w:rsid w:val="00DC2665"/>
    <w:rsid w:val="00DC3300"/>
    <w:rsid w:val="00DC3D95"/>
    <w:rsid w:val="00DC4930"/>
    <w:rsid w:val="00DC648E"/>
    <w:rsid w:val="00DC698A"/>
    <w:rsid w:val="00DC6FF1"/>
    <w:rsid w:val="00DC7B24"/>
    <w:rsid w:val="00DD0602"/>
    <w:rsid w:val="00DD25C5"/>
    <w:rsid w:val="00DD4D99"/>
    <w:rsid w:val="00DD4E63"/>
    <w:rsid w:val="00DD65D5"/>
    <w:rsid w:val="00DE0145"/>
    <w:rsid w:val="00DE08D2"/>
    <w:rsid w:val="00DE15AA"/>
    <w:rsid w:val="00DE2BDA"/>
    <w:rsid w:val="00DE2D06"/>
    <w:rsid w:val="00DE3B2E"/>
    <w:rsid w:val="00DE3F2C"/>
    <w:rsid w:val="00DE51F6"/>
    <w:rsid w:val="00DE5B59"/>
    <w:rsid w:val="00DE60DE"/>
    <w:rsid w:val="00DF015F"/>
    <w:rsid w:val="00DF0843"/>
    <w:rsid w:val="00DF0847"/>
    <w:rsid w:val="00DF086A"/>
    <w:rsid w:val="00DF255B"/>
    <w:rsid w:val="00DF28E1"/>
    <w:rsid w:val="00DF2F3B"/>
    <w:rsid w:val="00DF3AF0"/>
    <w:rsid w:val="00E000D6"/>
    <w:rsid w:val="00E00878"/>
    <w:rsid w:val="00E00DA7"/>
    <w:rsid w:val="00E01FA7"/>
    <w:rsid w:val="00E03202"/>
    <w:rsid w:val="00E03377"/>
    <w:rsid w:val="00E05F69"/>
    <w:rsid w:val="00E060F5"/>
    <w:rsid w:val="00E063FD"/>
    <w:rsid w:val="00E075A8"/>
    <w:rsid w:val="00E0761E"/>
    <w:rsid w:val="00E07BB4"/>
    <w:rsid w:val="00E137B3"/>
    <w:rsid w:val="00E158FD"/>
    <w:rsid w:val="00E16016"/>
    <w:rsid w:val="00E1691A"/>
    <w:rsid w:val="00E16EAC"/>
    <w:rsid w:val="00E175AA"/>
    <w:rsid w:val="00E207B2"/>
    <w:rsid w:val="00E20F77"/>
    <w:rsid w:val="00E222E3"/>
    <w:rsid w:val="00E236A6"/>
    <w:rsid w:val="00E24630"/>
    <w:rsid w:val="00E25364"/>
    <w:rsid w:val="00E26487"/>
    <w:rsid w:val="00E272D6"/>
    <w:rsid w:val="00E30EFF"/>
    <w:rsid w:val="00E3123B"/>
    <w:rsid w:val="00E31ADD"/>
    <w:rsid w:val="00E320DB"/>
    <w:rsid w:val="00E32504"/>
    <w:rsid w:val="00E32E93"/>
    <w:rsid w:val="00E33DE5"/>
    <w:rsid w:val="00E34930"/>
    <w:rsid w:val="00E3603A"/>
    <w:rsid w:val="00E36055"/>
    <w:rsid w:val="00E37569"/>
    <w:rsid w:val="00E40578"/>
    <w:rsid w:val="00E40F84"/>
    <w:rsid w:val="00E410D9"/>
    <w:rsid w:val="00E415FD"/>
    <w:rsid w:val="00E437BB"/>
    <w:rsid w:val="00E440D7"/>
    <w:rsid w:val="00E44EB4"/>
    <w:rsid w:val="00E450E5"/>
    <w:rsid w:val="00E50865"/>
    <w:rsid w:val="00E52AA6"/>
    <w:rsid w:val="00E52E06"/>
    <w:rsid w:val="00E535FD"/>
    <w:rsid w:val="00E5372F"/>
    <w:rsid w:val="00E54780"/>
    <w:rsid w:val="00E54B02"/>
    <w:rsid w:val="00E55AFA"/>
    <w:rsid w:val="00E61028"/>
    <w:rsid w:val="00E61439"/>
    <w:rsid w:val="00E66AD8"/>
    <w:rsid w:val="00E66D72"/>
    <w:rsid w:val="00E676D4"/>
    <w:rsid w:val="00E70014"/>
    <w:rsid w:val="00E70061"/>
    <w:rsid w:val="00E73582"/>
    <w:rsid w:val="00E751F6"/>
    <w:rsid w:val="00E7786B"/>
    <w:rsid w:val="00E83747"/>
    <w:rsid w:val="00E83D3C"/>
    <w:rsid w:val="00E85018"/>
    <w:rsid w:val="00E854D8"/>
    <w:rsid w:val="00E85CCB"/>
    <w:rsid w:val="00E87635"/>
    <w:rsid w:val="00E87E6D"/>
    <w:rsid w:val="00E87F75"/>
    <w:rsid w:val="00E92DDE"/>
    <w:rsid w:val="00E95186"/>
    <w:rsid w:val="00E95BC3"/>
    <w:rsid w:val="00E97EDE"/>
    <w:rsid w:val="00EA07DE"/>
    <w:rsid w:val="00EA20B6"/>
    <w:rsid w:val="00EA3320"/>
    <w:rsid w:val="00EA433F"/>
    <w:rsid w:val="00EA469B"/>
    <w:rsid w:val="00EA781E"/>
    <w:rsid w:val="00EA782B"/>
    <w:rsid w:val="00EA7C77"/>
    <w:rsid w:val="00EB0537"/>
    <w:rsid w:val="00EB0A8E"/>
    <w:rsid w:val="00EB0FFA"/>
    <w:rsid w:val="00EB185A"/>
    <w:rsid w:val="00EB29A3"/>
    <w:rsid w:val="00EB3566"/>
    <w:rsid w:val="00EB36AC"/>
    <w:rsid w:val="00EB3A9C"/>
    <w:rsid w:val="00EB46B5"/>
    <w:rsid w:val="00EB4B88"/>
    <w:rsid w:val="00EB53F9"/>
    <w:rsid w:val="00EB5421"/>
    <w:rsid w:val="00EC0383"/>
    <w:rsid w:val="00EC1886"/>
    <w:rsid w:val="00EC2990"/>
    <w:rsid w:val="00EC3223"/>
    <w:rsid w:val="00ED0642"/>
    <w:rsid w:val="00ED163A"/>
    <w:rsid w:val="00ED17A9"/>
    <w:rsid w:val="00ED2E65"/>
    <w:rsid w:val="00ED37D6"/>
    <w:rsid w:val="00ED48D3"/>
    <w:rsid w:val="00ED5565"/>
    <w:rsid w:val="00EE12CE"/>
    <w:rsid w:val="00EE2150"/>
    <w:rsid w:val="00EE245C"/>
    <w:rsid w:val="00EE2726"/>
    <w:rsid w:val="00EE40D3"/>
    <w:rsid w:val="00EE49C0"/>
    <w:rsid w:val="00EE57F4"/>
    <w:rsid w:val="00EE6C42"/>
    <w:rsid w:val="00EF1482"/>
    <w:rsid w:val="00EF1B20"/>
    <w:rsid w:val="00EF1CF4"/>
    <w:rsid w:val="00EF2490"/>
    <w:rsid w:val="00EF3361"/>
    <w:rsid w:val="00EF3C61"/>
    <w:rsid w:val="00EF44CF"/>
    <w:rsid w:val="00EF47EC"/>
    <w:rsid w:val="00EF4C10"/>
    <w:rsid w:val="00EF4E6A"/>
    <w:rsid w:val="00EF5169"/>
    <w:rsid w:val="00EF52E2"/>
    <w:rsid w:val="00EF5D42"/>
    <w:rsid w:val="00EF7802"/>
    <w:rsid w:val="00F00011"/>
    <w:rsid w:val="00F00C3D"/>
    <w:rsid w:val="00F00FE3"/>
    <w:rsid w:val="00F020A6"/>
    <w:rsid w:val="00F020EB"/>
    <w:rsid w:val="00F0266F"/>
    <w:rsid w:val="00F03ED8"/>
    <w:rsid w:val="00F04234"/>
    <w:rsid w:val="00F05E9E"/>
    <w:rsid w:val="00F06AB2"/>
    <w:rsid w:val="00F06B3E"/>
    <w:rsid w:val="00F073F7"/>
    <w:rsid w:val="00F10933"/>
    <w:rsid w:val="00F123DA"/>
    <w:rsid w:val="00F1282E"/>
    <w:rsid w:val="00F12C5D"/>
    <w:rsid w:val="00F142D6"/>
    <w:rsid w:val="00F1577B"/>
    <w:rsid w:val="00F16482"/>
    <w:rsid w:val="00F174EF"/>
    <w:rsid w:val="00F202DA"/>
    <w:rsid w:val="00F202E8"/>
    <w:rsid w:val="00F20760"/>
    <w:rsid w:val="00F20B9C"/>
    <w:rsid w:val="00F20FE4"/>
    <w:rsid w:val="00F218C0"/>
    <w:rsid w:val="00F21C1F"/>
    <w:rsid w:val="00F22381"/>
    <w:rsid w:val="00F22755"/>
    <w:rsid w:val="00F233D3"/>
    <w:rsid w:val="00F23DBD"/>
    <w:rsid w:val="00F23FFF"/>
    <w:rsid w:val="00F241CF"/>
    <w:rsid w:val="00F2475C"/>
    <w:rsid w:val="00F24BA6"/>
    <w:rsid w:val="00F25984"/>
    <w:rsid w:val="00F27B9E"/>
    <w:rsid w:val="00F30499"/>
    <w:rsid w:val="00F308E9"/>
    <w:rsid w:val="00F30B82"/>
    <w:rsid w:val="00F311EE"/>
    <w:rsid w:val="00F327C4"/>
    <w:rsid w:val="00F35918"/>
    <w:rsid w:val="00F37314"/>
    <w:rsid w:val="00F408B8"/>
    <w:rsid w:val="00F4093F"/>
    <w:rsid w:val="00F42197"/>
    <w:rsid w:val="00F42702"/>
    <w:rsid w:val="00F43CEC"/>
    <w:rsid w:val="00F43F0B"/>
    <w:rsid w:val="00F467D5"/>
    <w:rsid w:val="00F46C96"/>
    <w:rsid w:val="00F50134"/>
    <w:rsid w:val="00F507D6"/>
    <w:rsid w:val="00F51CBB"/>
    <w:rsid w:val="00F52A5C"/>
    <w:rsid w:val="00F53048"/>
    <w:rsid w:val="00F53C23"/>
    <w:rsid w:val="00F54313"/>
    <w:rsid w:val="00F561DE"/>
    <w:rsid w:val="00F5744F"/>
    <w:rsid w:val="00F57CC1"/>
    <w:rsid w:val="00F57D04"/>
    <w:rsid w:val="00F608E5"/>
    <w:rsid w:val="00F60BF0"/>
    <w:rsid w:val="00F61512"/>
    <w:rsid w:val="00F61930"/>
    <w:rsid w:val="00F62021"/>
    <w:rsid w:val="00F62DBC"/>
    <w:rsid w:val="00F63246"/>
    <w:rsid w:val="00F641F7"/>
    <w:rsid w:val="00F653ED"/>
    <w:rsid w:val="00F65BD4"/>
    <w:rsid w:val="00F66C17"/>
    <w:rsid w:val="00F67655"/>
    <w:rsid w:val="00F67B1F"/>
    <w:rsid w:val="00F67D20"/>
    <w:rsid w:val="00F70A71"/>
    <w:rsid w:val="00F7108A"/>
    <w:rsid w:val="00F7115C"/>
    <w:rsid w:val="00F71838"/>
    <w:rsid w:val="00F723B5"/>
    <w:rsid w:val="00F72B13"/>
    <w:rsid w:val="00F72F6E"/>
    <w:rsid w:val="00F7307D"/>
    <w:rsid w:val="00F73690"/>
    <w:rsid w:val="00F7403F"/>
    <w:rsid w:val="00F773E6"/>
    <w:rsid w:val="00F77592"/>
    <w:rsid w:val="00F80402"/>
    <w:rsid w:val="00F82F42"/>
    <w:rsid w:val="00F84BC8"/>
    <w:rsid w:val="00F8535C"/>
    <w:rsid w:val="00F85489"/>
    <w:rsid w:val="00F85FDC"/>
    <w:rsid w:val="00F86330"/>
    <w:rsid w:val="00F91143"/>
    <w:rsid w:val="00F91EAF"/>
    <w:rsid w:val="00F91F51"/>
    <w:rsid w:val="00F923B6"/>
    <w:rsid w:val="00F93EE1"/>
    <w:rsid w:val="00F95B4A"/>
    <w:rsid w:val="00F95B6F"/>
    <w:rsid w:val="00F95F57"/>
    <w:rsid w:val="00F966EC"/>
    <w:rsid w:val="00F96899"/>
    <w:rsid w:val="00F972B2"/>
    <w:rsid w:val="00F97A60"/>
    <w:rsid w:val="00F97C51"/>
    <w:rsid w:val="00FA08FF"/>
    <w:rsid w:val="00FA1095"/>
    <w:rsid w:val="00FA13F0"/>
    <w:rsid w:val="00FA1BC0"/>
    <w:rsid w:val="00FA1CF6"/>
    <w:rsid w:val="00FA2F98"/>
    <w:rsid w:val="00FA3462"/>
    <w:rsid w:val="00FA42FA"/>
    <w:rsid w:val="00FA6BC0"/>
    <w:rsid w:val="00FA6CDA"/>
    <w:rsid w:val="00FA6EA7"/>
    <w:rsid w:val="00FA7799"/>
    <w:rsid w:val="00FA7826"/>
    <w:rsid w:val="00FA7E1D"/>
    <w:rsid w:val="00FB06B5"/>
    <w:rsid w:val="00FB36F8"/>
    <w:rsid w:val="00FB3799"/>
    <w:rsid w:val="00FB743D"/>
    <w:rsid w:val="00FB7652"/>
    <w:rsid w:val="00FB7F16"/>
    <w:rsid w:val="00FC1838"/>
    <w:rsid w:val="00FC5CEB"/>
    <w:rsid w:val="00FC6116"/>
    <w:rsid w:val="00FC6D11"/>
    <w:rsid w:val="00FC6F40"/>
    <w:rsid w:val="00FC729D"/>
    <w:rsid w:val="00FC7756"/>
    <w:rsid w:val="00FC7DDE"/>
    <w:rsid w:val="00FD0326"/>
    <w:rsid w:val="00FD0BB3"/>
    <w:rsid w:val="00FD4C0C"/>
    <w:rsid w:val="00FD4E96"/>
    <w:rsid w:val="00FD666B"/>
    <w:rsid w:val="00FD71F9"/>
    <w:rsid w:val="00FD7298"/>
    <w:rsid w:val="00FE1B3C"/>
    <w:rsid w:val="00FE1C79"/>
    <w:rsid w:val="00FE5C38"/>
    <w:rsid w:val="00FE6318"/>
    <w:rsid w:val="00FF0007"/>
    <w:rsid w:val="00FF01CF"/>
    <w:rsid w:val="00FF0A37"/>
    <w:rsid w:val="00FF0A75"/>
    <w:rsid w:val="00FF1E9E"/>
    <w:rsid w:val="00FF2663"/>
    <w:rsid w:val="00FF26B7"/>
    <w:rsid w:val="00FF367E"/>
    <w:rsid w:val="00FF701D"/>
    <w:rsid w:val="0DAAE909"/>
    <w:rsid w:val="17ACC67F"/>
    <w:rsid w:val="1C495175"/>
    <w:rsid w:val="442DE2E1"/>
    <w:rsid w:val="4D6554CD"/>
    <w:rsid w:val="505BD4D3"/>
    <w:rsid w:val="53C43D2E"/>
    <w:rsid w:val="54834D57"/>
    <w:rsid w:val="5DD91BEC"/>
    <w:rsid w:val="613AEBEE"/>
    <w:rsid w:val="779FB8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1876F2C0"/>
  <w15:chartTrackingRefBased/>
  <w15:docId w15:val="{F941A548-BCBA-4ECF-936B-CD4E510BD3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(Web)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B35D44"/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uppressAutoHyphens/>
      <w:spacing w:after="200" w:line="276" w:lineRule="auto"/>
    </w:pPr>
    <w:rPr>
      <w:rFonts w:ascii="Calibri" w:eastAsia="Calibri" w:hAnsi="Calibri" w:cs="Calibri"/>
      <w:color w:val="000000"/>
      <w:sz w:val="22"/>
      <w:szCs w:val="22"/>
      <w:lang w:eastAsia="zh-CN"/>
    </w:rPr>
  </w:style>
  <w:style w:type="paragraph" w:styleId="Nagwek1">
    <w:name w:val="heading 1"/>
    <w:basedOn w:val="Normalny"/>
    <w:next w:val="Text1"/>
    <w:qFormat/>
    <w:pPr>
      <w:keepNext/>
      <w:numPr>
        <w:numId w:val="1"/>
      </w:numPr>
      <w:spacing w:before="360" w:after="120" w:line="240" w:lineRule="auto"/>
      <w:jc w:val="both"/>
      <w:outlineLvl w:val="0"/>
    </w:pPr>
    <w:rPr>
      <w:rFonts w:ascii="Times New Roman" w:eastAsia="Times New Roman" w:hAnsi="Times New Roman" w:cs="Times New Roman"/>
      <w:b/>
      <w:bCs/>
      <w:smallCaps/>
      <w:color w:val="auto"/>
      <w:sz w:val="24"/>
      <w:szCs w:val="28"/>
    </w:rPr>
  </w:style>
  <w:style w:type="paragraph" w:styleId="Nagwek2">
    <w:name w:val="heading 2"/>
    <w:basedOn w:val="Normalny"/>
    <w:next w:val="Text1"/>
    <w:qFormat/>
    <w:pPr>
      <w:keepNext/>
      <w:numPr>
        <w:ilvl w:val="1"/>
        <w:numId w:val="1"/>
      </w:numPr>
      <w:spacing w:before="120" w:after="120" w:line="240" w:lineRule="auto"/>
      <w:jc w:val="both"/>
      <w:outlineLvl w:val="1"/>
    </w:pPr>
    <w:rPr>
      <w:rFonts w:ascii="Times New Roman" w:eastAsia="Times New Roman" w:hAnsi="Times New Roman" w:cs="Times New Roman"/>
      <w:b/>
      <w:bCs/>
      <w:color w:val="auto"/>
      <w:sz w:val="24"/>
      <w:szCs w:val="26"/>
    </w:rPr>
  </w:style>
  <w:style w:type="paragraph" w:styleId="Nagwek3">
    <w:name w:val="heading 3"/>
    <w:basedOn w:val="Normalny"/>
    <w:next w:val="Text1"/>
    <w:qFormat/>
    <w:pPr>
      <w:keepNext/>
      <w:numPr>
        <w:ilvl w:val="2"/>
        <w:numId w:val="1"/>
      </w:numPr>
      <w:spacing w:before="120" w:after="120" w:line="240" w:lineRule="auto"/>
      <w:jc w:val="both"/>
      <w:outlineLvl w:val="2"/>
    </w:pPr>
    <w:rPr>
      <w:rFonts w:ascii="Times New Roman" w:eastAsia="Times New Roman" w:hAnsi="Times New Roman" w:cs="Times New Roman"/>
      <w:bCs/>
      <w:i/>
      <w:color w:val="auto"/>
      <w:sz w:val="24"/>
    </w:rPr>
  </w:style>
  <w:style w:type="paragraph" w:styleId="Nagwek4">
    <w:name w:val="heading 4"/>
    <w:basedOn w:val="Normalny"/>
    <w:next w:val="Text1"/>
    <w:qFormat/>
    <w:pPr>
      <w:keepNext/>
      <w:numPr>
        <w:ilvl w:val="3"/>
        <w:numId w:val="1"/>
      </w:numPr>
      <w:spacing w:before="120" w:after="120" w:line="240" w:lineRule="auto"/>
      <w:jc w:val="both"/>
      <w:outlineLvl w:val="3"/>
    </w:pPr>
    <w:rPr>
      <w:rFonts w:ascii="Times New Roman" w:eastAsia="Times New Roman" w:hAnsi="Times New Roman" w:cs="Times New Roman"/>
      <w:bCs/>
      <w:iCs/>
      <w:color w:val="auto"/>
      <w:sz w:val="24"/>
    </w:rPr>
  </w:style>
  <w:style w:type="paragraph" w:styleId="Nagwek5">
    <w:name w:val="heading 5"/>
    <w:basedOn w:val="Normalny"/>
    <w:next w:val="Normalny"/>
    <w:qFormat/>
    <w:pPr>
      <w:keepNext/>
      <w:keepLines/>
      <w:spacing w:before="200" w:after="0"/>
      <w:outlineLvl w:val="4"/>
    </w:pPr>
    <w:rPr>
      <w:rFonts w:ascii="Helvetica" w:eastAsia="Times New Roman" w:hAnsi="Helvetica" w:cs="Times New Roman"/>
      <w:color w:val="243F60"/>
    </w:rPr>
  </w:style>
  <w:style w:type="paragraph" w:styleId="Nagwek6">
    <w:name w:val="heading 6"/>
    <w:basedOn w:val="Normalny"/>
    <w:next w:val="Normalny"/>
    <w:qFormat/>
    <w:pPr>
      <w:keepNext/>
      <w:keepLines/>
      <w:spacing w:before="200" w:after="0"/>
      <w:outlineLvl w:val="5"/>
    </w:pPr>
    <w:rPr>
      <w:rFonts w:ascii="Helvetica" w:eastAsia="Times New Roman" w:hAnsi="Helvetica" w:cs="Times New Roman"/>
      <w:i/>
      <w:iCs/>
      <w:color w:val="243F60"/>
    </w:rPr>
  </w:style>
  <w:style w:type="paragraph" w:styleId="Nagwek8">
    <w:name w:val="heading 8"/>
    <w:basedOn w:val="Normalny"/>
    <w:next w:val="Normalny"/>
    <w:qFormat/>
    <w:pPr>
      <w:keepNext/>
      <w:keepLines/>
      <w:spacing w:before="200" w:after="0"/>
      <w:outlineLvl w:val="7"/>
    </w:pPr>
    <w:rPr>
      <w:rFonts w:ascii="Helvetica" w:eastAsia="Times New Roman" w:hAnsi="Helvetica" w:cs="Times New Roman"/>
      <w:color w:val="404040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bCs/>
      <w:sz w:val="24"/>
      <w:szCs w:val="24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Cambria" w:eastAsia="Calibri" w:hAnsi="Cambria" w:cs="Times New Roman"/>
      <w:bCs/>
      <w:color w:val="000000"/>
    </w:rPr>
  </w:style>
  <w:style w:type="character" w:customStyle="1" w:styleId="WW8Num3z0">
    <w:name w:val="WW8Num3z0"/>
    <w:rPr>
      <w:rFonts w:cs="Times New Roman"/>
    </w:rPr>
  </w:style>
  <w:style w:type="character" w:customStyle="1" w:styleId="WW8Num4z0">
    <w:name w:val="WW8Num4z0"/>
    <w:rPr>
      <w:sz w:val="24"/>
      <w:szCs w:val="24"/>
    </w:rPr>
  </w:style>
  <w:style w:type="character" w:customStyle="1" w:styleId="WW8Num5z0">
    <w:name w:val="WW8Num5z0"/>
    <w:rPr>
      <w:rFonts w:hint="default"/>
    </w:rPr>
  </w:style>
  <w:style w:type="character" w:customStyle="1" w:styleId="WW8Num6z0">
    <w:name w:val="WW8Num6z0"/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ascii="Cambria" w:eastAsia="Times New Roman" w:hAnsi="Cambria" w:cs="Times New Roman" w:hint="default"/>
      <w:color w:val="000000"/>
    </w:rPr>
  </w:style>
  <w:style w:type="character" w:customStyle="1" w:styleId="WW8Num7z1">
    <w:name w:val="WW8Num7z1"/>
    <w:rPr>
      <w:rFonts w:hint="default"/>
      <w:b w:val="0"/>
      <w:bCs w:val="0"/>
      <w:sz w:val="20"/>
      <w:szCs w:val="20"/>
    </w:rPr>
  </w:style>
  <w:style w:type="character" w:customStyle="1" w:styleId="WW8Num7z2">
    <w:name w:val="WW8Num7z2"/>
    <w:rPr>
      <w:rFonts w:hint="default"/>
      <w:color w:val="000000"/>
    </w:rPr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  <w:rPr>
      <w:rFonts w:hint="default"/>
      <w:bCs/>
      <w:color w:val="000000"/>
    </w:rPr>
  </w:style>
  <w:style w:type="character" w:customStyle="1" w:styleId="WW8Num9z0">
    <w:name w:val="WW8Num9z0"/>
    <w:rPr>
      <w:rFonts w:ascii="Symbol" w:hAnsi="Symbol" w:cs="OpenSymbol"/>
      <w:sz w:val="24"/>
      <w:szCs w:val="24"/>
    </w:rPr>
  </w:style>
  <w:style w:type="character" w:customStyle="1" w:styleId="WW8Num9z1">
    <w:name w:val="WW8Num9z1"/>
    <w:rPr>
      <w:rFonts w:ascii="OpenSymbol" w:hAnsi="OpenSymbol" w:cs="OpenSymbol"/>
    </w:rPr>
  </w:style>
  <w:style w:type="character" w:customStyle="1" w:styleId="WW8Num10z0">
    <w:name w:val="WW8Num10z0"/>
    <w:rPr>
      <w:rFonts w:ascii="Symbol" w:hAnsi="Symbol" w:cs="OpenSymbol"/>
      <w:sz w:val="24"/>
      <w:szCs w:val="24"/>
    </w:rPr>
  </w:style>
  <w:style w:type="character" w:customStyle="1" w:styleId="WW8Num10z1">
    <w:name w:val="WW8Num10z1"/>
    <w:rPr>
      <w:rFonts w:ascii="OpenSymbol" w:hAnsi="OpenSymbol" w:cs="OpenSymbol"/>
    </w:rPr>
  </w:style>
  <w:style w:type="character" w:customStyle="1" w:styleId="WW8Num11z0">
    <w:name w:val="WW8Num11z0"/>
    <w:rPr>
      <w:rFonts w:ascii="Symbol" w:hAnsi="Symbol" w:cs="OpenSymbol"/>
    </w:rPr>
  </w:style>
  <w:style w:type="character" w:customStyle="1" w:styleId="WW8Num11z1">
    <w:name w:val="WW8Num11z1"/>
    <w:rPr>
      <w:rFonts w:ascii="OpenSymbol" w:hAnsi="OpenSymbol" w:cs="OpenSymbol"/>
    </w:rPr>
  </w:style>
  <w:style w:type="character" w:customStyle="1" w:styleId="WW8Num12z0">
    <w:name w:val="WW8Num12z0"/>
    <w:rPr>
      <w:rFonts w:ascii="Cambria" w:eastAsia="Cambria" w:hAnsi="Cambria" w:cs="Cambria" w:hint="default"/>
      <w:b w:val="0"/>
      <w:sz w:val="20"/>
      <w:szCs w:val="20"/>
      <w:lang w:val="pl-PL"/>
    </w:rPr>
  </w:style>
  <w:style w:type="character" w:customStyle="1" w:styleId="WW8Num13z0">
    <w:name w:val="WW8Num13z0"/>
    <w:rPr>
      <w:rFonts w:hint="default"/>
      <w:b/>
    </w:rPr>
  </w:style>
  <w:style w:type="character" w:customStyle="1" w:styleId="WW8Num13z1">
    <w:name w:val="WW8Num13z1"/>
    <w:rPr>
      <w:rFonts w:ascii="Cambria" w:eastAsia="Cambria" w:hAnsi="Cambria" w:cs="Cambria" w:hint="default"/>
      <w:b w:val="0"/>
      <w:bCs/>
      <w:sz w:val="20"/>
      <w:szCs w:val="20"/>
      <w:lang w:val="pl-PL"/>
    </w:rPr>
  </w:style>
  <w:style w:type="character" w:customStyle="1" w:styleId="WW8Num14z0">
    <w:name w:val="WW8Num14z0"/>
    <w:rPr>
      <w:rFonts w:hint="default"/>
    </w:rPr>
  </w:style>
  <w:style w:type="character" w:customStyle="1" w:styleId="WW8Num14z1">
    <w:name w:val="WW8Num14z1"/>
    <w:rPr>
      <w:rFonts w:ascii="Cambria" w:hAnsi="Cambria" w:cs="Cambria" w:hint="default"/>
      <w:b w:val="0"/>
      <w:sz w:val="20"/>
      <w:szCs w:val="20"/>
    </w:rPr>
  </w:style>
  <w:style w:type="character" w:customStyle="1" w:styleId="WW8Num15z0">
    <w:name w:val="WW8Num15z0"/>
    <w:rPr>
      <w:rFonts w:cs="Times New Roman" w:hint="default"/>
    </w:rPr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  <w:rPr>
      <w:rFonts w:hint="default"/>
    </w:rPr>
  </w:style>
  <w:style w:type="character" w:customStyle="1" w:styleId="WW8Num16z1">
    <w:name w:val="WW8Num16z1"/>
    <w:rPr>
      <w:rFonts w:cs="Cambria" w:hint="default"/>
      <w:b w:val="0"/>
    </w:rPr>
  </w:style>
  <w:style w:type="character" w:customStyle="1" w:styleId="WW8Num17z0">
    <w:name w:val="WW8Num17z0"/>
    <w:rPr>
      <w:rFonts w:cs="Arial Unicode MS"/>
      <w:caps w:val="0"/>
      <w:smallCaps w:val="0"/>
      <w:strike w:val="0"/>
      <w:dstrike w:val="0"/>
      <w:color w:val="000000"/>
      <w:spacing w:val="0"/>
      <w:w w:val="100"/>
      <w:kern w:val="1"/>
      <w:position w:val="0"/>
      <w:sz w:val="24"/>
      <w:vertAlign w:val="baseline"/>
    </w:rPr>
  </w:style>
  <w:style w:type="character" w:customStyle="1" w:styleId="WW8Num18z0">
    <w:name w:val="WW8Num18z0"/>
    <w:rPr>
      <w:rFonts w:hint="default"/>
    </w:rPr>
  </w:style>
  <w:style w:type="character" w:customStyle="1" w:styleId="WW8Num19z0">
    <w:name w:val="WW8Num19z0"/>
    <w:rPr>
      <w:rFonts w:hint="default"/>
    </w:rPr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  <w:rPr>
      <w:rFonts w:hint="default"/>
    </w:rPr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  <w:rPr>
      <w:rFonts w:ascii="Cambria" w:eastAsia="Cambria" w:hAnsi="Cambria" w:cs="Times New Roman" w:hint="default"/>
      <w:sz w:val="20"/>
      <w:szCs w:val="20"/>
      <w:lang w:val="pl-PL"/>
    </w:rPr>
  </w:style>
  <w:style w:type="character" w:customStyle="1" w:styleId="WW8Num22z0">
    <w:name w:val="WW8Num22z0"/>
    <w:rPr>
      <w:rFonts w:cs="Times New Roman" w:hint="default"/>
    </w:rPr>
  </w:style>
  <w:style w:type="character" w:customStyle="1" w:styleId="WW8Num22z1">
    <w:name w:val="WW8Num22z1"/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0">
    <w:name w:val="WW8Num23z0"/>
    <w:rPr>
      <w:rFonts w:cs="Cambria" w:hint="default"/>
      <w:b w:val="0"/>
      <w:sz w:val="20"/>
      <w:lang w:val="pl-PL"/>
    </w:rPr>
  </w:style>
  <w:style w:type="character" w:customStyle="1" w:styleId="WW8Num24z0">
    <w:name w:val="WW8Num24z0"/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  <w:rPr>
      <w:rFonts w:ascii="Cambria" w:eastAsia="Cambria" w:hAnsi="Cambria" w:cs="Cambria" w:hint="default"/>
      <w:sz w:val="20"/>
      <w:szCs w:val="20"/>
      <w:lang w:val="pl-PL"/>
    </w:rPr>
  </w:style>
  <w:style w:type="character" w:customStyle="1" w:styleId="WW8Num26z0">
    <w:name w:val="WW8Num26z0"/>
    <w:rPr>
      <w:rFonts w:hint="default"/>
    </w:rPr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0">
    <w:name w:val="WW8Num27z0"/>
    <w:rPr>
      <w:rFonts w:hint="default"/>
    </w:rPr>
  </w:style>
  <w:style w:type="character" w:customStyle="1" w:styleId="WW8Num28z0">
    <w:name w:val="WW8Num28z0"/>
    <w:rPr>
      <w:rFonts w:hint="default"/>
      <w:sz w:val="24"/>
    </w:rPr>
  </w:style>
  <w:style w:type="character" w:customStyle="1" w:styleId="WW8Num28z1">
    <w:name w:val="WW8Num28z1"/>
    <w:rPr>
      <w:rFonts w:hint="default"/>
      <w:sz w:val="20"/>
      <w:szCs w:val="20"/>
    </w:rPr>
  </w:style>
  <w:style w:type="character" w:customStyle="1" w:styleId="WW8Num29z0">
    <w:name w:val="WW8Num29z0"/>
    <w:rPr>
      <w:rFonts w:hint="default"/>
    </w:rPr>
  </w:style>
  <w:style w:type="character" w:customStyle="1" w:styleId="WW8Num30z0">
    <w:name w:val="WW8Num30z0"/>
    <w:rPr>
      <w:rFonts w:hint="default"/>
    </w:rPr>
  </w:style>
  <w:style w:type="character" w:customStyle="1" w:styleId="WW8Num30z1">
    <w:name w:val="WW8Num30z1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  <w:rPr>
      <w:rFonts w:hint="default"/>
    </w:rPr>
  </w:style>
  <w:style w:type="character" w:customStyle="1" w:styleId="WW8Num31z1">
    <w:name w:val="WW8Num31z1"/>
    <w:rPr>
      <w:rFonts w:hint="default"/>
      <w:b w:val="0"/>
    </w:rPr>
  </w:style>
  <w:style w:type="character" w:customStyle="1" w:styleId="WW8Num32z0">
    <w:name w:val="WW8Num32z0"/>
    <w:rPr>
      <w:rFonts w:ascii="Verdana" w:eastAsia="Verdana" w:hAnsi="Verdana" w:cs="Verdana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1"/>
      <w:position w:val="0"/>
      <w:sz w:val="24"/>
      <w:vertAlign w:val="baseline"/>
    </w:rPr>
  </w:style>
  <w:style w:type="character" w:customStyle="1" w:styleId="WW8Num33z0">
    <w:name w:val="WW8Num33z0"/>
    <w:rPr>
      <w:rFonts w:cs="Times New Roman" w:hint="default"/>
    </w:rPr>
  </w:style>
  <w:style w:type="character" w:customStyle="1" w:styleId="WW8Num33z2">
    <w:name w:val="WW8Num33z2"/>
  </w:style>
  <w:style w:type="character" w:customStyle="1" w:styleId="WW8Num33z3">
    <w:name w:val="WW8Num33z3"/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WW8Num34z0">
    <w:name w:val="WW8Num34z0"/>
    <w:rPr>
      <w:rFonts w:cs="Cambria" w:hint="default"/>
      <w:lang w:val="pl-PL"/>
    </w:rPr>
  </w:style>
  <w:style w:type="character" w:customStyle="1" w:styleId="WW8Num35z0">
    <w:name w:val="WW8Num35z0"/>
    <w:rPr>
      <w:rFonts w:ascii="Cambria" w:hAnsi="Cambria" w:cs="Cambria" w:hint="default"/>
      <w:bCs/>
      <w:sz w:val="20"/>
      <w:szCs w:val="20"/>
    </w:rPr>
  </w:style>
  <w:style w:type="character" w:customStyle="1" w:styleId="WW8Num35z1">
    <w:name w:val="WW8Num35z1"/>
    <w:rPr>
      <w:rFonts w:ascii="Cambria" w:hAnsi="Cambria" w:cs="Cambria" w:hint="default"/>
      <w:sz w:val="20"/>
      <w:szCs w:val="20"/>
    </w:rPr>
  </w:style>
  <w:style w:type="character" w:customStyle="1" w:styleId="WW8Num35z4">
    <w:name w:val="WW8Num35z4"/>
  </w:style>
  <w:style w:type="character" w:customStyle="1" w:styleId="WW8Num35z5">
    <w:name w:val="WW8Num35z5"/>
  </w:style>
  <w:style w:type="character" w:customStyle="1" w:styleId="WW8Num35z6">
    <w:name w:val="WW8Num35z6"/>
  </w:style>
  <w:style w:type="character" w:customStyle="1" w:styleId="WW8Num35z7">
    <w:name w:val="WW8Num35z7"/>
  </w:style>
  <w:style w:type="character" w:customStyle="1" w:styleId="WW8Num35z8">
    <w:name w:val="WW8Num35z8"/>
  </w:style>
  <w:style w:type="character" w:customStyle="1" w:styleId="WW8Num36z0">
    <w:name w:val="WW8Num36z0"/>
    <w:rPr>
      <w:rFonts w:eastAsia="Cambria" w:cs="Cambria" w:hint="default"/>
    </w:rPr>
  </w:style>
  <w:style w:type="character" w:customStyle="1" w:styleId="WW8Num37z0">
    <w:name w:val="WW8Num37z0"/>
    <w:rPr>
      <w:rFonts w:hint="default"/>
    </w:rPr>
  </w:style>
  <w:style w:type="character" w:customStyle="1" w:styleId="WW8Num37z1">
    <w:name w:val="WW8Num37z1"/>
  </w:style>
  <w:style w:type="character" w:customStyle="1" w:styleId="WW8Num37z2">
    <w:name w:val="WW8Num37z2"/>
  </w:style>
  <w:style w:type="character" w:customStyle="1" w:styleId="WW8Num37z3">
    <w:name w:val="WW8Num37z3"/>
  </w:style>
  <w:style w:type="character" w:customStyle="1" w:styleId="WW8Num37z4">
    <w:name w:val="WW8Num37z4"/>
  </w:style>
  <w:style w:type="character" w:customStyle="1" w:styleId="WW8Num37z5">
    <w:name w:val="WW8Num37z5"/>
  </w:style>
  <w:style w:type="character" w:customStyle="1" w:styleId="WW8Num37z6">
    <w:name w:val="WW8Num37z6"/>
  </w:style>
  <w:style w:type="character" w:customStyle="1" w:styleId="WW8Num37z7">
    <w:name w:val="WW8Num37z7"/>
  </w:style>
  <w:style w:type="character" w:customStyle="1" w:styleId="WW8Num37z8">
    <w:name w:val="WW8Num37z8"/>
  </w:style>
  <w:style w:type="character" w:customStyle="1" w:styleId="WW8Num38z0">
    <w:name w:val="WW8Num38z0"/>
    <w:rPr>
      <w:rFonts w:hint="default"/>
    </w:rPr>
  </w:style>
  <w:style w:type="character" w:customStyle="1" w:styleId="WW8Num39z0">
    <w:name w:val="WW8Num39z0"/>
  </w:style>
  <w:style w:type="character" w:customStyle="1" w:styleId="WW8Num40z0">
    <w:name w:val="WW8Num40z0"/>
    <w:rPr>
      <w:rFonts w:hint="default"/>
    </w:rPr>
  </w:style>
  <w:style w:type="character" w:customStyle="1" w:styleId="WW8Num41z0">
    <w:name w:val="WW8Num41z0"/>
    <w:rPr>
      <w:rFonts w:cs="Times New Roman" w:hint="default"/>
    </w:rPr>
  </w:style>
  <w:style w:type="character" w:customStyle="1" w:styleId="WW8Num41z1">
    <w:name w:val="WW8Num41z1"/>
    <w:rPr>
      <w:rFonts w:hint="default"/>
    </w:rPr>
  </w:style>
  <w:style w:type="character" w:customStyle="1" w:styleId="WW8Num41z3">
    <w:name w:val="WW8Num41z3"/>
  </w:style>
  <w:style w:type="character" w:customStyle="1" w:styleId="WW8Num41z4">
    <w:name w:val="WW8Num41z4"/>
  </w:style>
  <w:style w:type="character" w:customStyle="1" w:styleId="WW8Num41z5">
    <w:name w:val="WW8Num41z5"/>
  </w:style>
  <w:style w:type="character" w:customStyle="1" w:styleId="WW8Num41z6">
    <w:name w:val="WW8Num41z6"/>
  </w:style>
  <w:style w:type="character" w:customStyle="1" w:styleId="WW8Num41z7">
    <w:name w:val="WW8Num41z7"/>
  </w:style>
  <w:style w:type="character" w:customStyle="1" w:styleId="WW8Num41z8">
    <w:name w:val="WW8Num41z8"/>
  </w:style>
  <w:style w:type="character" w:customStyle="1" w:styleId="WW8Num42z0">
    <w:name w:val="WW8Num42z0"/>
    <w:rPr>
      <w:rFonts w:cs="Times New Roman" w:hint="default"/>
    </w:rPr>
  </w:style>
  <w:style w:type="character" w:customStyle="1" w:styleId="WW8Num42z1">
    <w:name w:val="WW8Num42z1"/>
  </w:style>
  <w:style w:type="character" w:customStyle="1" w:styleId="WW8Num42z2">
    <w:name w:val="WW8Num42z2"/>
  </w:style>
  <w:style w:type="character" w:customStyle="1" w:styleId="WW8Num42z3">
    <w:name w:val="WW8Num42z3"/>
  </w:style>
  <w:style w:type="character" w:customStyle="1" w:styleId="WW8Num42z4">
    <w:name w:val="WW8Num42z4"/>
  </w:style>
  <w:style w:type="character" w:customStyle="1" w:styleId="WW8Num42z5">
    <w:name w:val="WW8Num42z5"/>
  </w:style>
  <w:style w:type="character" w:customStyle="1" w:styleId="WW8Num42z6">
    <w:name w:val="WW8Num42z6"/>
  </w:style>
  <w:style w:type="character" w:customStyle="1" w:styleId="WW8Num42z7">
    <w:name w:val="WW8Num42z7"/>
  </w:style>
  <w:style w:type="character" w:customStyle="1" w:styleId="WW8Num42z8">
    <w:name w:val="WW8Num42z8"/>
  </w:style>
  <w:style w:type="character" w:customStyle="1" w:styleId="WW8Num43z0">
    <w:name w:val="WW8Num43z0"/>
    <w:rPr>
      <w:rFonts w:hint="default"/>
    </w:rPr>
  </w:style>
  <w:style w:type="character" w:customStyle="1" w:styleId="WW8Num44z0">
    <w:name w:val="WW8Num44z0"/>
    <w:rPr>
      <w:rFonts w:hint="default"/>
    </w:rPr>
  </w:style>
  <w:style w:type="character" w:customStyle="1" w:styleId="WW8Num44z1">
    <w:name w:val="WW8Num44z1"/>
    <w:rPr>
      <w:rFonts w:ascii="Cambria" w:hAnsi="Cambria" w:cs="Cambria" w:hint="default"/>
      <w:sz w:val="20"/>
      <w:szCs w:val="20"/>
    </w:rPr>
  </w:style>
  <w:style w:type="character" w:customStyle="1" w:styleId="WW8Num45z0">
    <w:name w:val="WW8Num45z0"/>
    <w:rPr>
      <w:rFonts w:cs="Cambria" w:hint="default"/>
      <w:b w:val="0"/>
    </w:rPr>
  </w:style>
  <w:style w:type="character" w:customStyle="1" w:styleId="WW8Num46z0">
    <w:name w:val="WW8Num46z0"/>
  </w:style>
  <w:style w:type="character" w:customStyle="1" w:styleId="WW8Num47z0">
    <w:name w:val="WW8Num47z0"/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WW8Num48z0">
    <w:name w:val="WW8Num48z0"/>
    <w:rPr>
      <w:rFonts w:hint="default"/>
    </w:rPr>
  </w:style>
  <w:style w:type="character" w:customStyle="1" w:styleId="WW8Num48z2">
    <w:name w:val="WW8Num48z2"/>
  </w:style>
  <w:style w:type="character" w:customStyle="1" w:styleId="WW8Num48z3">
    <w:name w:val="WW8Num48z3"/>
  </w:style>
  <w:style w:type="character" w:customStyle="1" w:styleId="WW8Num48z4">
    <w:name w:val="WW8Num48z4"/>
  </w:style>
  <w:style w:type="character" w:customStyle="1" w:styleId="WW8Num48z5">
    <w:name w:val="WW8Num48z5"/>
  </w:style>
  <w:style w:type="character" w:customStyle="1" w:styleId="WW8Num48z6">
    <w:name w:val="WW8Num48z6"/>
  </w:style>
  <w:style w:type="character" w:customStyle="1" w:styleId="WW8Num48z7">
    <w:name w:val="WW8Num48z7"/>
  </w:style>
  <w:style w:type="character" w:customStyle="1" w:styleId="WW8Num48z8">
    <w:name w:val="WW8Num48z8"/>
  </w:style>
  <w:style w:type="character" w:customStyle="1" w:styleId="WW8Num49z0">
    <w:name w:val="WW8Num49z0"/>
    <w:rPr>
      <w:rFonts w:ascii="Trebuchet MS" w:eastAsia="Trebuchet MS" w:hAnsi="Trebuchet MS" w:cs="Trebuchet MS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1"/>
      <w:position w:val="0"/>
      <w:sz w:val="24"/>
      <w:vertAlign w:val="baseline"/>
    </w:rPr>
  </w:style>
  <w:style w:type="character" w:customStyle="1" w:styleId="WW8Num50z0">
    <w:name w:val="WW8Num50z0"/>
    <w:rPr>
      <w:rFonts w:ascii="Cambria" w:eastAsia="Cambria" w:hAnsi="Cambria" w:cs="Arial Unicode MS"/>
      <w:b/>
      <w:bCs/>
      <w:caps w:val="0"/>
      <w:smallCaps w:val="0"/>
      <w:strike w:val="0"/>
      <w:dstrike w:val="0"/>
      <w:color w:val="000000"/>
      <w:spacing w:val="0"/>
      <w:w w:val="100"/>
      <w:kern w:val="1"/>
      <w:position w:val="0"/>
      <w:sz w:val="20"/>
      <w:szCs w:val="20"/>
      <w:vertAlign w:val="baseline"/>
    </w:rPr>
  </w:style>
  <w:style w:type="character" w:customStyle="1" w:styleId="WW8Num51z0">
    <w:name w:val="WW8Num51z0"/>
    <w:rPr>
      <w:rFonts w:cs="Arial Unicode MS"/>
      <w:b/>
      <w:bCs/>
      <w:caps w:val="0"/>
      <w:smallCaps w:val="0"/>
      <w:strike w:val="0"/>
      <w:dstrike w:val="0"/>
      <w:color w:val="000000"/>
      <w:spacing w:val="0"/>
      <w:w w:val="100"/>
      <w:kern w:val="1"/>
      <w:position w:val="0"/>
      <w:sz w:val="24"/>
      <w:vertAlign w:val="baseline"/>
    </w:rPr>
  </w:style>
  <w:style w:type="character" w:customStyle="1" w:styleId="WW8Num52z0">
    <w:name w:val="WW8Num52z0"/>
    <w:rPr>
      <w:rFonts w:cs="Times New Roman" w:hint="default"/>
    </w:rPr>
  </w:style>
  <w:style w:type="character" w:customStyle="1" w:styleId="WW8Num53z0">
    <w:name w:val="WW8Num53z0"/>
    <w:rPr>
      <w:rFonts w:hint="default"/>
    </w:rPr>
  </w:style>
  <w:style w:type="character" w:customStyle="1" w:styleId="WW8Num54z0">
    <w:name w:val="WW8Num54z0"/>
    <w:rPr>
      <w:rFonts w:hint="default"/>
    </w:rPr>
  </w:style>
  <w:style w:type="character" w:customStyle="1" w:styleId="WW8NumSt2z0">
    <w:name w:val="WW8NumSt2z0"/>
    <w:rPr>
      <w:rFonts w:cs="Arial Unicode MS"/>
      <w:b/>
      <w:bCs/>
      <w:caps w:val="0"/>
      <w:smallCaps w:val="0"/>
      <w:strike w:val="0"/>
      <w:dstrike w:val="0"/>
      <w:color w:val="000000"/>
      <w:spacing w:val="0"/>
      <w:w w:val="100"/>
      <w:kern w:val="1"/>
      <w:position w:val="0"/>
      <w:sz w:val="24"/>
      <w:vertAlign w:val="baseline"/>
    </w:rPr>
  </w:style>
  <w:style w:type="character" w:customStyle="1" w:styleId="WW8NumSt3z0">
    <w:name w:val="WW8NumSt3z0"/>
    <w:rPr>
      <w:rFonts w:cs="Arial Unicode MS"/>
      <w:b/>
      <w:bCs/>
      <w:caps w:val="0"/>
      <w:smallCaps w:val="0"/>
      <w:strike w:val="0"/>
      <w:dstrike w:val="0"/>
      <w:color w:val="000000"/>
      <w:spacing w:val="0"/>
      <w:w w:val="100"/>
      <w:kern w:val="1"/>
      <w:position w:val="0"/>
      <w:sz w:val="24"/>
      <w:vertAlign w:val="baseline"/>
      <w14:textOutline w14:w="0" w14:cap="rnd" w14:cmpd="sng" w14:algn="ctr">
        <w14:noFill/>
        <w14:prstDash w14:val="solid"/>
        <w14:bevel/>
      </w14:textOutline>
    </w:rPr>
  </w:style>
  <w:style w:type="character" w:customStyle="1" w:styleId="WW8NumSt3z1">
    <w:name w:val="WW8NumSt3z1"/>
    <w:rPr>
      <w:rFonts w:cs="Arial Unicode MS"/>
      <w:caps w:val="0"/>
      <w:smallCaps w:val="0"/>
      <w:strike w:val="0"/>
      <w:dstrike w:val="0"/>
      <w:color w:val="000000"/>
      <w:spacing w:val="0"/>
      <w:w w:val="100"/>
      <w:kern w:val="1"/>
      <w:position w:val="0"/>
      <w:sz w:val="24"/>
      <w:vertAlign w:val="baseline"/>
      <w14:textOutline w14:w="0" w14:cap="rnd" w14:cmpd="sng" w14:algn="ctr">
        <w14:noFill/>
        <w14:prstDash w14:val="solid"/>
        <w14:bevel/>
      </w14:textOutline>
    </w:rPr>
  </w:style>
  <w:style w:type="character" w:customStyle="1" w:styleId="Domylnaczcionkaakapitu1">
    <w:name w:val="Domyślna czcionka akapitu1"/>
  </w:style>
  <w:style w:type="character" w:styleId="Hipercze">
    <w:name w:val="Hyperlink"/>
    <w:rPr>
      <w:u w:val="single"/>
    </w:rPr>
  </w:style>
  <w:style w:type="character" w:customStyle="1" w:styleId="cze">
    <w:name w:val="Łącze"/>
    <w:rPr>
      <w:color w:val="0000FF"/>
      <w:u w:val="single" w:color="0000FF"/>
    </w:rPr>
  </w:style>
  <w:style w:type="character" w:customStyle="1" w:styleId="Hyperlink0">
    <w:name w:val="Hyperlink.0"/>
    <w:rPr>
      <w:rFonts w:ascii="Cambria" w:eastAsia="Cambria" w:hAnsi="Cambria" w:cs="Cambria"/>
      <w:color w:val="0000FF"/>
      <w:u w:val="single" w:color="0000FF"/>
      <w:lang w:val="en-US"/>
    </w:rPr>
  </w:style>
  <w:style w:type="character" w:customStyle="1" w:styleId="Hyperlink1">
    <w:name w:val="Hyperlink.1"/>
    <w:rPr>
      <w:rFonts w:ascii="Cambria" w:eastAsia="Cambria" w:hAnsi="Cambria" w:cs="Cambria"/>
      <w:color w:val="0000FF"/>
      <w:u w:val="single" w:color="0000FF"/>
    </w:rPr>
  </w:style>
  <w:style w:type="character" w:customStyle="1" w:styleId="ZnakZnak9">
    <w:name w:val="Znak Znak9"/>
    <w:rPr>
      <w:rFonts w:ascii="Calibri" w:eastAsia="Calibri" w:hAnsi="Calibri" w:cs="Calibri"/>
      <w:color w:val="000000"/>
      <w:lang w:val="de-DE"/>
    </w:rPr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ZnakZnak8">
    <w:name w:val="Znak Znak8"/>
    <w:rPr>
      <w:rFonts w:ascii="Tahoma" w:eastAsia="Calibri" w:hAnsi="Tahoma" w:cs="Tahoma"/>
      <w:color w:val="000000"/>
      <w:sz w:val="16"/>
      <w:szCs w:val="16"/>
      <w:lang w:val="de-DE"/>
    </w:rPr>
  </w:style>
  <w:style w:type="character" w:customStyle="1" w:styleId="ZnakZnak7">
    <w:name w:val="Znak Znak7"/>
    <w:rPr>
      <w:rFonts w:ascii="Calibri" w:eastAsia="Calibri" w:hAnsi="Calibri" w:cs="Calibri"/>
      <w:b/>
      <w:bCs/>
      <w:color w:val="000000"/>
      <w:lang w:val="de-DE"/>
    </w:rPr>
  </w:style>
  <w:style w:type="character" w:customStyle="1" w:styleId="ZnakZnak6">
    <w:name w:val="Znak Znak6"/>
    <w:rPr>
      <w:rFonts w:ascii="Calibri" w:eastAsia="Calibri" w:hAnsi="Calibri" w:cs="Calibri"/>
      <w:color w:val="000000"/>
      <w:lang w:val="de-DE"/>
    </w:rPr>
  </w:style>
  <w:style w:type="character" w:customStyle="1" w:styleId="Znakiprzypiswkocowych">
    <w:name w:val="Znaki przypisów końcowych"/>
    <w:rPr>
      <w:vertAlign w:val="superscript"/>
    </w:rPr>
  </w:style>
  <w:style w:type="character" w:customStyle="1" w:styleId="alb">
    <w:name w:val="a_lb"/>
    <w:basedOn w:val="Domylnaczcionkaakapitu1"/>
  </w:style>
  <w:style w:type="character" w:customStyle="1" w:styleId="fn-ref">
    <w:name w:val="fn-ref"/>
    <w:basedOn w:val="Domylnaczcionkaakapitu1"/>
  </w:style>
  <w:style w:type="character" w:customStyle="1" w:styleId="ZnakZnak17">
    <w:name w:val="Znak Znak17"/>
    <w:rPr>
      <w:b/>
      <w:bCs/>
      <w:smallCaps/>
      <w:sz w:val="24"/>
      <w:szCs w:val="28"/>
      <w:lang w:val="pl-PL" w:bidi="ar-SA"/>
    </w:rPr>
  </w:style>
  <w:style w:type="character" w:customStyle="1" w:styleId="ZnakZnak16">
    <w:name w:val="Znak Znak16"/>
    <w:rPr>
      <w:b/>
      <w:bCs/>
      <w:sz w:val="24"/>
      <w:szCs w:val="26"/>
      <w:lang w:val="pl-PL" w:bidi="ar-SA"/>
    </w:rPr>
  </w:style>
  <w:style w:type="character" w:customStyle="1" w:styleId="ZnakZnak15">
    <w:name w:val="Znak Znak15"/>
    <w:rPr>
      <w:bCs/>
      <w:i/>
      <w:sz w:val="24"/>
      <w:szCs w:val="22"/>
      <w:lang w:val="pl-PL" w:bidi="ar-SA"/>
    </w:rPr>
  </w:style>
  <w:style w:type="character" w:customStyle="1" w:styleId="ZnakZnak14">
    <w:name w:val="Znak Znak14"/>
    <w:rPr>
      <w:bCs/>
      <w:iCs/>
      <w:sz w:val="24"/>
      <w:szCs w:val="22"/>
      <w:lang w:val="pl-PL" w:bidi="ar-SA"/>
    </w:rPr>
  </w:style>
  <w:style w:type="character" w:customStyle="1" w:styleId="ZnakZnak5">
    <w:name w:val="Znak Znak5"/>
    <w:rPr>
      <w:rFonts w:eastAsia="Calibri"/>
    </w:rPr>
  </w:style>
  <w:style w:type="character" w:customStyle="1" w:styleId="Znakiprzypiswdolnych">
    <w:name w:val="Znaki przypisów dolnych"/>
    <w:rPr>
      <w:shd w:val="clear" w:color="auto" w:fill="auto"/>
      <w:vertAlign w:val="superscript"/>
    </w:rPr>
  </w:style>
  <w:style w:type="character" w:customStyle="1" w:styleId="ZnakZnak11">
    <w:name w:val="Znak Znak11"/>
    <w:rPr>
      <w:rFonts w:ascii="Helvetica" w:eastAsia="Times New Roman" w:hAnsi="Helvetica" w:cs="Times New Roman"/>
      <w:color w:val="404040"/>
    </w:rPr>
  </w:style>
  <w:style w:type="character" w:customStyle="1" w:styleId="ZnakZnak13">
    <w:name w:val="Znak Znak13"/>
    <w:rPr>
      <w:rFonts w:ascii="Helvetica" w:eastAsia="Times New Roman" w:hAnsi="Helvetica" w:cs="Times New Roman"/>
      <w:color w:val="243F60"/>
      <w:sz w:val="22"/>
      <w:szCs w:val="22"/>
      <w:lang w:val="de-DE"/>
    </w:rPr>
  </w:style>
  <w:style w:type="character" w:customStyle="1" w:styleId="ZnakZnak12">
    <w:name w:val="Znak Znak12"/>
    <w:rPr>
      <w:rFonts w:ascii="Helvetica" w:eastAsia="Times New Roman" w:hAnsi="Helvetica" w:cs="Times New Roman"/>
      <w:i/>
      <w:iCs/>
      <w:color w:val="243F60"/>
      <w:sz w:val="22"/>
      <w:szCs w:val="22"/>
    </w:rPr>
  </w:style>
  <w:style w:type="character" w:customStyle="1" w:styleId="ZnakZnak4">
    <w:name w:val="Znak Znak4"/>
    <w:rPr>
      <w:rFonts w:ascii="Helvetica" w:eastAsia="Helvetica" w:hAnsi="Helvetica" w:cs="Times New Roman"/>
      <w:sz w:val="22"/>
      <w:szCs w:val="22"/>
    </w:rPr>
  </w:style>
  <w:style w:type="character" w:customStyle="1" w:styleId="ZnakZnak3">
    <w:name w:val="Znak Znak3"/>
    <w:rPr>
      <w:rFonts w:ascii="Calibri" w:eastAsia="Calibri" w:hAnsi="Calibri" w:cs="Calibri"/>
      <w:color w:val="000000"/>
      <w:sz w:val="22"/>
      <w:szCs w:val="22"/>
      <w:lang w:val="de-DE"/>
    </w:rPr>
  </w:style>
  <w:style w:type="character" w:customStyle="1" w:styleId="ZnakZnak2">
    <w:name w:val="Znak Znak2"/>
    <w:rPr>
      <w:rFonts w:eastAsia="Times New Roman"/>
      <w:sz w:val="24"/>
      <w:szCs w:val="24"/>
    </w:rPr>
  </w:style>
  <w:style w:type="character" w:customStyle="1" w:styleId="ZnakZnak1">
    <w:name w:val="Znak Znak1"/>
    <w:rPr>
      <w:rFonts w:ascii="Courier New" w:eastAsia="Times New Roman" w:hAnsi="Courier New" w:cs="Courier New"/>
    </w:rPr>
  </w:style>
  <w:style w:type="character" w:customStyle="1" w:styleId="ZnakZnak10">
    <w:name w:val="Znak Znak10"/>
    <w:rPr>
      <w:rFonts w:ascii="Calibri" w:eastAsia="Calibri" w:hAnsi="Calibri" w:cs="Calibri"/>
      <w:color w:val="000000"/>
      <w:sz w:val="22"/>
      <w:szCs w:val="22"/>
    </w:rPr>
  </w:style>
  <w:style w:type="character" w:customStyle="1" w:styleId="ZnakZnak">
    <w:name w:val="Znak Znak"/>
    <w:aliases w:val="Stopka Znak"/>
    <w:rPr>
      <w:rFonts w:ascii="Helvetica" w:eastAsia="Times New Roman" w:hAnsi="Helvetica" w:cs="Times New Roman"/>
      <w:color w:val="5A5A5A"/>
      <w:spacing w:val="15"/>
      <w:sz w:val="22"/>
      <w:szCs w:val="22"/>
      <w:lang w:val="de-DE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Tekstpodstawowy">
    <w:name w:val="Body Text"/>
    <w:link w:val="TekstpodstawowyZnak"/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uppressAutoHyphens/>
    </w:pPr>
    <w:rPr>
      <w:rFonts w:eastAsia="Arial Unicode MS"/>
      <w:color w:val="000000"/>
      <w:sz w:val="26"/>
      <w:szCs w:val="26"/>
      <w:lang w:val="ru-RU" w:eastAsia="zh-CN"/>
    </w:rPr>
  </w:style>
  <w:style w:type="paragraph" w:styleId="Lista">
    <w:name w:val="List"/>
    <w:basedOn w:val="Normalny"/>
    <w:pPr>
      <w:spacing w:after="0" w:line="240" w:lineRule="auto"/>
      <w:ind w:left="283" w:hanging="283"/>
    </w:pPr>
    <w:rPr>
      <w:rFonts w:ascii="Arial" w:hAnsi="Arial" w:cs="Times New Roman"/>
      <w:color w:val="auto"/>
      <w:sz w:val="24"/>
      <w:szCs w:val="20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styleId="Nagwek">
    <w:name w:val="header"/>
    <w:link w:val="NagwekZnak"/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tabs>
        <w:tab w:val="center" w:pos="4536"/>
        <w:tab w:val="right" w:pos="9072"/>
      </w:tabs>
      <w:suppressAutoHyphens/>
    </w:pPr>
    <w:rPr>
      <w:rFonts w:ascii="Calibri" w:eastAsia="Calibri" w:hAnsi="Calibri" w:cs="Calibri"/>
      <w:color w:val="000000"/>
      <w:sz w:val="22"/>
      <w:szCs w:val="22"/>
      <w:lang w:eastAsia="zh-CN"/>
    </w:rPr>
  </w:style>
  <w:style w:type="paragraph" w:styleId="Stopka">
    <w:name w:val="footer"/>
    <w:aliases w:val=" Znak"/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tabs>
        <w:tab w:val="center" w:pos="4536"/>
        <w:tab w:val="right" w:pos="9072"/>
      </w:tabs>
      <w:suppressAutoHyphens/>
    </w:pPr>
    <w:rPr>
      <w:rFonts w:ascii="Calibri" w:eastAsia="Calibri" w:hAnsi="Calibri" w:cs="Calibri"/>
      <w:color w:val="000000"/>
      <w:sz w:val="22"/>
      <w:szCs w:val="22"/>
      <w:lang w:eastAsia="zh-CN"/>
    </w:rPr>
  </w:style>
  <w:style w:type="paragraph" w:customStyle="1" w:styleId="Akapitzlist3">
    <w:name w:val="Akapit z listą3"/>
    <w:aliases w:val="L1,Numerowanie,Akapit z listą5"/>
    <w:uiPriority w:val="34"/>
    <w:qFormat/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uppressAutoHyphens/>
      <w:spacing w:after="200" w:line="276" w:lineRule="auto"/>
      <w:ind w:left="720"/>
    </w:pPr>
    <w:rPr>
      <w:rFonts w:ascii="Calibri" w:eastAsia="Calibri" w:hAnsi="Calibri" w:cs="Calibri"/>
      <w:color w:val="000000"/>
      <w:sz w:val="22"/>
      <w:szCs w:val="22"/>
      <w:lang w:eastAsia="zh-CN"/>
    </w:rPr>
  </w:style>
  <w:style w:type="paragraph" w:customStyle="1" w:styleId="Domylne">
    <w:name w:val="Domyślne"/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uppressAutoHyphens/>
    </w:pPr>
    <w:rPr>
      <w:rFonts w:ascii="Helvetica" w:eastAsia="Helvetica" w:hAnsi="Helvetica" w:cs="Helvetica"/>
      <w:color w:val="000000"/>
      <w:sz w:val="22"/>
      <w:szCs w:val="22"/>
      <w:lang w:eastAsia="zh-CN"/>
    </w:rPr>
  </w:style>
  <w:style w:type="paragraph" w:customStyle="1" w:styleId="Tekstkomentarza1">
    <w:name w:val="Tekst komentarza1"/>
    <w:basedOn w:val="Normalny"/>
    <w:pPr>
      <w:spacing w:line="240" w:lineRule="auto"/>
    </w:pPr>
    <w:rPr>
      <w:sz w:val="20"/>
      <w:szCs w:val="20"/>
    </w:rPr>
  </w:style>
  <w:style w:type="paragraph" w:styleId="Tekstdymka">
    <w:name w:val="Balloon Text"/>
    <w:basedOn w:val="Normalny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Poprawka">
    <w:name w:val="Revision"/>
    <w:pPr>
      <w:suppressAutoHyphens/>
    </w:pPr>
    <w:rPr>
      <w:rFonts w:ascii="Calibri" w:eastAsia="Calibri" w:hAnsi="Calibri" w:cs="Calibri"/>
      <w:color w:val="000000"/>
      <w:sz w:val="22"/>
      <w:szCs w:val="22"/>
      <w:lang w:val="de-DE" w:eastAsia="zh-CN"/>
    </w:rPr>
  </w:style>
  <w:style w:type="paragraph" w:customStyle="1" w:styleId="Default">
    <w:name w:val="Default"/>
    <w:pPr>
      <w:suppressAutoHyphens/>
      <w:autoSpaceDE w:val="0"/>
    </w:pPr>
    <w:rPr>
      <w:rFonts w:eastAsia="Arial Unicode MS"/>
      <w:color w:val="000000"/>
      <w:sz w:val="24"/>
      <w:szCs w:val="24"/>
      <w:lang w:eastAsia="zh-CN"/>
    </w:rPr>
  </w:style>
  <w:style w:type="paragraph" w:customStyle="1" w:styleId="Standard">
    <w:name w:val="Standard"/>
    <w:link w:val="StandardZnak"/>
    <w:qFormat/>
    <w:pPr>
      <w:widowControl w:val="0"/>
      <w:suppressAutoHyphens/>
      <w:textAlignment w:val="baseline"/>
    </w:pPr>
    <w:rPr>
      <w:rFonts w:eastAsia="Andale Sans UI" w:cs="Tahoma"/>
      <w:kern w:val="1"/>
      <w:sz w:val="24"/>
      <w:szCs w:val="24"/>
      <w:lang w:val="en-US" w:eastAsia="zh-CN" w:bidi="en-US"/>
    </w:rPr>
  </w:style>
  <w:style w:type="paragraph" w:styleId="Tematkomentarza">
    <w:name w:val="annotation subject"/>
    <w:basedOn w:val="Tekstkomentarza1"/>
    <w:next w:val="Tekstkomentarza1"/>
    <w:rPr>
      <w:b/>
      <w:bCs/>
    </w:rPr>
  </w:style>
  <w:style w:type="paragraph" w:styleId="Tekstprzypisukocowego">
    <w:name w:val="endnote text"/>
    <w:basedOn w:val="Normalny"/>
    <w:pPr>
      <w:spacing w:after="0" w:line="240" w:lineRule="auto"/>
    </w:pPr>
    <w:rPr>
      <w:sz w:val="20"/>
      <w:szCs w:val="20"/>
    </w:rPr>
  </w:style>
  <w:style w:type="paragraph" w:customStyle="1" w:styleId="text-justify">
    <w:name w:val="text-justify"/>
    <w:basedOn w:val="Normalny"/>
    <w:pPr>
      <w:spacing w:before="280" w:after="280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styleId="Tekstprzypisudolnego">
    <w:name w:val="footnote text"/>
    <w:basedOn w:val="Normalny"/>
    <w:pPr>
      <w:spacing w:after="0" w:line="240" w:lineRule="auto"/>
      <w:ind w:left="720" w:hanging="720"/>
      <w:jc w:val="both"/>
    </w:pPr>
    <w:rPr>
      <w:rFonts w:ascii="Times New Roman" w:hAnsi="Times New Roman" w:cs="Times New Roman"/>
      <w:color w:val="auto"/>
      <w:sz w:val="20"/>
      <w:szCs w:val="20"/>
    </w:rPr>
  </w:style>
  <w:style w:type="paragraph" w:customStyle="1" w:styleId="Text1">
    <w:name w:val="Text 1"/>
    <w:basedOn w:val="Normalny"/>
    <w:pPr>
      <w:spacing w:before="120" w:after="120" w:line="240" w:lineRule="auto"/>
      <w:ind w:left="850"/>
      <w:jc w:val="both"/>
    </w:pPr>
    <w:rPr>
      <w:rFonts w:ascii="Times New Roman" w:hAnsi="Times New Roman" w:cs="Times New Roman"/>
      <w:color w:val="auto"/>
      <w:sz w:val="24"/>
    </w:rPr>
  </w:style>
  <w:style w:type="paragraph" w:customStyle="1" w:styleId="Point0">
    <w:name w:val="Point 0"/>
    <w:basedOn w:val="Normalny"/>
    <w:pPr>
      <w:spacing w:before="120" w:after="120" w:line="240" w:lineRule="auto"/>
      <w:ind w:left="850" w:hanging="850"/>
      <w:jc w:val="both"/>
    </w:pPr>
    <w:rPr>
      <w:rFonts w:ascii="Times New Roman" w:hAnsi="Times New Roman" w:cs="Times New Roman"/>
      <w:color w:val="auto"/>
      <w:sz w:val="24"/>
    </w:rPr>
  </w:style>
  <w:style w:type="paragraph" w:customStyle="1" w:styleId="Tiret0">
    <w:name w:val="Tiret 0"/>
    <w:basedOn w:val="Point0"/>
    <w:pPr>
      <w:numPr>
        <w:numId w:val="5"/>
      </w:numPr>
    </w:pPr>
  </w:style>
  <w:style w:type="paragraph" w:customStyle="1" w:styleId="Tiret1">
    <w:name w:val="Tiret 1"/>
    <w:basedOn w:val="Normalny"/>
    <w:pPr>
      <w:numPr>
        <w:numId w:val="4"/>
      </w:numPr>
      <w:spacing w:before="120" w:after="120" w:line="240" w:lineRule="auto"/>
      <w:jc w:val="both"/>
    </w:pPr>
    <w:rPr>
      <w:rFonts w:ascii="Times New Roman" w:hAnsi="Times New Roman" w:cs="Times New Roman"/>
      <w:color w:val="auto"/>
      <w:sz w:val="24"/>
    </w:rPr>
  </w:style>
  <w:style w:type="paragraph" w:customStyle="1" w:styleId="NumPar1">
    <w:name w:val="NumPar 1"/>
    <w:basedOn w:val="Normalny"/>
    <w:next w:val="Text1"/>
    <w:pPr>
      <w:numPr>
        <w:numId w:val="3"/>
      </w:numPr>
      <w:spacing w:before="120" w:after="120" w:line="240" w:lineRule="auto"/>
      <w:jc w:val="both"/>
    </w:pPr>
    <w:rPr>
      <w:rFonts w:ascii="Times New Roman" w:hAnsi="Times New Roman" w:cs="Times New Roman"/>
      <w:color w:val="auto"/>
      <w:sz w:val="24"/>
    </w:rPr>
  </w:style>
  <w:style w:type="paragraph" w:customStyle="1" w:styleId="NumPar2">
    <w:name w:val="NumPar 2"/>
    <w:basedOn w:val="Normalny"/>
    <w:next w:val="Text1"/>
    <w:pPr>
      <w:tabs>
        <w:tab w:val="num" w:pos="850"/>
      </w:tabs>
      <w:spacing w:before="120" w:after="120" w:line="240" w:lineRule="auto"/>
      <w:ind w:left="850" w:hanging="850"/>
      <w:jc w:val="both"/>
    </w:pPr>
    <w:rPr>
      <w:rFonts w:ascii="Times New Roman" w:hAnsi="Times New Roman" w:cs="Times New Roman"/>
      <w:color w:val="auto"/>
      <w:sz w:val="24"/>
    </w:rPr>
  </w:style>
  <w:style w:type="paragraph" w:customStyle="1" w:styleId="NumPar3">
    <w:name w:val="NumPar 3"/>
    <w:basedOn w:val="Normalny"/>
    <w:next w:val="Text1"/>
    <w:pPr>
      <w:tabs>
        <w:tab w:val="num" w:pos="850"/>
      </w:tabs>
      <w:spacing w:before="120" w:after="120" w:line="240" w:lineRule="auto"/>
      <w:ind w:left="850" w:hanging="850"/>
      <w:jc w:val="both"/>
    </w:pPr>
    <w:rPr>
      <w:rFonts w:ascii="Times New Roman" w:hAnsi="Times New Roman" w:cs="Times New Roman"/>
      <w:color w:val="auto"/>
      <w:sz w:val="24"/>
    </w:rPr>
  </w:style>
  <w:style w:type="paragraph" w:customStyle="1" w:styleId="NumPar4">
    <w:name w:val="NumPar 4"/>
    <w:basedOn w:val="Normalny"/>
    <w:next w:val="Text1"/>
    <w:pPr>
      <w:tabs>
        <w:tab w:val="num" w:pos="850"/>
      </w:tabs>
      <w:spacing w:before="120" w:after="120" w:line="240" w:lineRule="auto"/>
      <w:ind w:left="850" w:hanging="850"/>
      <w:jc w:val="both"/>
    </w:pPr>
    <w:rPr>
      <w:rFonts w:ascii="Times New Roman" w:hAnsi="Times New Roman" w:cs="Times New Roman"/>
      <w:color w:val="auto"/>
      <w:sz w:val="24"/>
    </w:rPr>
  </w:style>
  <w:style w:type="paragraph" w:customStyle="1" w:styleId="ChapterTitle">
    <w:name w:val="ChapterTitle"/>
    <w:basedOn w:val="Normalny"/>
    <w:next w:val="Normalny"/>
    <w:pPr>
      <w:keepNext/>
      <w:spacing w:before="120" w:after="360" w:line="240" w:lineRule="auto"/>
      <w:jc w:val="center"/>
    </w:pPr>
    <w:rPr>
      <w:rFonts w:ascii="Times New Roman" w:hAnsi="Times New Roman" w:cs="Times New Roman"/>
      <w:b/>
      <w:color w:val="auto"/>
      <w:sz w:val="32"/>
    </w:rPr>
  </w:style>
  <w:style w:type="paragraph" w:customStyle="1" w:styleId="PartTitle">
    <w:name w:val="PartTitle"/>
    <w:basedOn w:val="Normalny"/>
    <w:next w:val="ChapterTitle"/>
    <w:pPr>
      <w:keepNext/>
      <w:pageBreakBefore/>
      <w:spacing w:before="120" w:after="360" w:line="240" w:lineRule="auto"/>
      <w:jc w:val="center"/>
    </w:pPr>
    <w:rPr>
      <w:rFonts w:ascii="Times New Roman" w:hAnsi="Times New Roman" w:cs="Times New Roman"/>
      <w:b/>
      <w:color w:val="auto"/>
      <w:sz w:val="36"/>
    </w:rPr>
  </w:style>
  <w:style w:type="paragraph" w:customStyle="1" w:styleId="SectionTitle">
    <w:name w:val="SectionTitle"/>
    <w:basedOn w:val="Normalny"/>
    <w:next w:val="Nagwek1"/>
    <w:pPr>
      <w:keepNext/>
      <w:spacing w:before="120" w:after="360" w:line="240" w:lineRule="auto"/>
      <w:jc w:val="center"/>
    </w:pPr>
    <w:rPr>
      <w:rFonts w:ascii="Times New Roman" w:hAnsi="Times New Roman" w:cs="Times New Roman"/>
      <w:b/>
      <w:smallCaps/>
      <w:color w:val="auto"/>
      <w:sz w:val="28"/>
    </w:rPr>
  </w:style>
  <w:style w:type="paragraph" w:customStyle="1" w:styleId="Objetacteprincipal">
    <w:name w:val="Objet acte principal"/>
    <w:basedOn w:val="Normalny"/>
    <w:next w:val="Normalny"/>
    <w:pPr>
      <w:spacing w:after="360" w:line="240" w:lineRule="auto"/>
      <w:jc w:val="center"/>
    </w:pPr>
    <w:rPr>
      <w:rFonts w:ascii="Times New Roman" w:hAnsi="Times New Roman" w:cs="Times New Roman"/>
      <w:b/>
      <w:color w:val="auto"/>
      <w:sz w:val="24"/>
    </w:rPr>
  </w:style>
  <w:style w:type="paragraph" w:styleId="Tekstpodstawowywcity">
    <w:name w:val="Body Text Indent"/>
    <w:basedOn w:val="Normalny"/>
    <w:pPr>
      <w:spacing w:after="120"/>
      <w:ind w:left="283"/>
    </w:pPr>
    <w:rPr>
      <w:rFonts w:ascii="Helvetica" w:eastAsia="Helvetica" w:hAnsi="Helvetica" w:cs="Times New Roman"/>
      <w:color w:val="auto"/>
    </w:rPr>
  </w:style>
  <w:style w:type="paragraph" w:customStyle="1" w:styleId="Tekstpodstawowywcity21">
    <w:name w:val="Tekst podstawowy wcięty 21"/>
    <w:basedOn w:val="Normalny"/>
    <w:pPr>
      <w:spacing w:after="120" w:line="480" w:lineRule="auto"/>
      <w:ind w:left="283"/>
    </w:pPr>
  </w:style>
  <w:style w:type="paragraph" w:customStyle="1" w:styleId="Tekstpodstawowy21">
    <w:name w:val="Tekst podstawowy 21"/>
    <w:basedOn w:val="Normalny"/>
    <w:pPr>
      <w:spacing w:after="120" w:line="480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customStyle="1" w:styleId="Zwykytekst1">
    <w:name w:val="Zwykły tekst1"/>
    <w:basedOn w:val="Normalny"/>
    <w:pPr>
      <w:spacing w:after="0" w:line="240" w:lineRule="auto"/>
    </w:pPr>
    <w:rPr>
      <w:rFonts w:ascii="Courier New" w:eastAsia="Times New Roman" w:hAnsi="Courier New" w:cs="Times New Roman"/>
      <w:color w:val="auto"/>
      <w:sz w:val="20"/>
      <w:szCs w:val="20"/>
    </w:rPr>
  </w:style>
  <w:style w:type="paragraph" w:styleId="Listapunktowana2">
    <w:name w:val="List Bullet 2"/>
    <w:basedOn w:val="Normalny"/>
    <w:pPr>
      <w:spacing w:after="0" w:line="240" w:lineRule="auto"/>
      <w:ind w:left="566" w:hanging="283"/>
      <w:contextualSpacing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customStyle="1" w:styleId="oddl-nadpis">
    <w:name w:val="oddíl-nadpis"/>
    <w:basedOn w:val="Normalny"/>
    <w:pPr>
      <w:keepNext/>
      <w:widowControl w:val="0"/>
      <w:spacing w:before="240" w:after="0" w:line="240" w:lineRule="exact"/>
    </w:pPr>
    <w:rPr>
      <w:rFonts w:ascii="Arial" w:eastAsia="Times New Roman" w:hAnsi="Arial" w:cs="Times New Roman"/>
      <w:b/>
      <w:color w:val="auto"/>
      <w:sz w:val="24"/>
      <w:szCs w:val="18"/>
      <w:lang w:val="cs-CZ"/>
    </w:rPr>
  </w:style>
  <w:style w:type="paragraph" w:customStyle="1" w:styleId="OPISY1">
    <w:name w:val="OPISY 1"/>
    <w:basedOn w:val="Normalny"/>
    <w:pPr>
      <w:numPr>
        <w:numId w:val="7"/>
      </w:numPr>
      <w:spacing w:after="0" w:line="240" w:lineRule="auto"/>
    </w:pPr>
    <w:rPr>
      <w:rFonts w:ascii="Liberation Serif" w:eastAsia="SimSun" w:hAnsi="Liberation Serif" w:cs="Mangal"/>
      <w:b/>
      <w:color w:val="auto"/>
      <w:kern w:val="1"/>
      <w:sz w:val="24"/>
      <w:szCs w:val="24"/>
      <w:lang w:bidi="hi-IN"/>
    </w:rPr>
  </w:style>
  <w:style w:type="paragraph" w:styleId="Podtytu">
    <w:name w:val="Subtitle"/>
    <w:basedOn w:val="Normalny"/>
    <w:next w:val="Normalny"/>
    <w:qFormat/>
    <w:pPr>
      <w:spacing w:after="160"/>
    </w:pPr>
    <w:rPr>
      <w:rFonts w:ascii="Helvetica" w:eastAsia="Times New Roman" w:hAnsi="Helvetica" w:cs="Times New Roman"/>
      <w:color w:val="5A5A5A"/>
      <w:spacing w:val="15"/>
    </w:rPr>
  </w:style>
  <w:style w:type="paragraph" w:customStyle="1" w:styleId="Styl2">
    <w:name w:val="Styl2"/>
    <w:basedOn w:val="Tekstpodstawowy"/>
    <w:pPr>
      <w:widowControl w:val="0"/>
      <w:tabs>
        <w:tab w:val="num" w:pos="0"/>
        <w:tab w:val="left" w:pos="567"/>
      </w:tabs>
      <w:overflowPunct w:val="0"/>
      <w:autoSpaceDE w:val="0"/>
      <w:ind w:left="720" w:hanging="360"/>
      <w:textAlignment w:val="baseline"/>
    </w:pPr>
    <w:rPr>
      <w:rFonts w:eastAsia="Times New Roman"/>
      <w:kern w:val="1"/>
      <w:sz w:val="20"/>
      <w:szCs w:val="20"/>
      <w:lang w:val="pl-PL"/>
    </w:rPr>
  </w:style>
  <w:style w:type="paragraph" w:customStyle="1" w:styleId="LO-Normal">
    <w:name w:val="LO-Normal"/>
    <w:pPr>
      <w:suppressAutoHyphens/>
      <w:autoSpaceDE w:val="0"/>
    </w:pPr>
    <w:rPr>
      <w:color w:val="000000"/>
      <w:kern w:val="1"/>
      <w:sz w:val="24"/>
      <w:szCs w:val="24"/>
      <w:lang w:eastAsia="zh-CN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NormalnyWeb">
    <w:name w:val="Normal (Web)"/>
    <w:basedOn w:val="Normalny"/>
    <w:unhideWhenUsed/>
    <w:qFormat/>
    <w:rsid w:val="006C116B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uppressAutoHyphens w:val="0"/>
      <w:spacing w:before="100" w:beforeAutospacing="1" w:after="142" w:line="288" w:lineRule="auto"/>
    </w:pPr>
    <w:rPr>
      <w:rFonts w:ascii="Times New Roman" w:eastAsia="Times New Roman" w:hAnsi="Times New Roman" w:cs="Times New Roman"/>
      <w:color w:val="auto"/>
      <w:sz w:val="24"/>
      <w:szCs w:val="24"/>
      <w:lang w:eastAsia="pl-PL"/>
    </w:rPr>
  </w:style>
  <w:style w:type="paragraph" w:customStyle="1" w:styleId="Akapitzlist1">
    <w:name w:val="Akapit z listą1"/>
    <w:rsid w:val="00F773E6"/>
    <w:pPr>
      <w:spacing w:after="200" w:line="276" w:lineRule="auto"/>
      <w:ind w:left="720"/>
    </w:pPr>
    <w:rPr>
      <w:rFonts w:ascii="Calibri" w:hAnsi="Calibri" w:cs="Calibri"/>
      <w:color w:val="000000"/>
      <w:sz w:val="22"/>
      <w:szCs w:val="22"/>
      <w:u w:color="000000"/>
      <w:lang w:eastAsia="pl-PL"/>
    </w:rPr>
  </w:style>
  <w:style w:type="paragraph" w:customStyle="1" w:styleId="NagwkiZnakZnak">
    <w:name w:val="Nagłówki Znak Znak"/>
    <w:basedOn w:val="Tekstpodstawowy"/>
    <w:rsid w:val="00332C74"/>
    <w:pPr>
      <w:widowControl w:val="0"/>
      <w:numPr>
        <w:numId w:val="2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tabs>
        <w:tab w:val="left" w:pos="0"/>
      </w:tabs>
      <w:autoSpaceDE w:val="0"/>
      <w:ind w:left="340" w:hanging="340"/>
      <w:jc w:val="both"/>
    </w:pPr>
    <w:rPr>
      <w:rFonts w:eastAsia="Times New Roman"/>
      <w:b/>
      <w:bCs/>
      <w:color w:val="auto"/>
      <w:kern w:val="2"/>
      <w:sz w:val="24"/>
      <w:szCs w:val="24"/>
      <w:lang w:val="pl-PL"/>
    </w:rPr>
  </w:style>
  <w:style w:type="character" w:styleId="Pogrubienie">
    <w:name w:val="Strong"/>
    <w:qFormat/>
    <w:rsid w:val="00700D86"/>
    <w:rPr>
      <w:b/>
      <w:bCs/>
    </w:rPr>
  </w:style>
  <w:style w:type="paragraph" w:customStyle="1" w:styleId="ZnakZnak18">
    <w:name w:val="Znak Znak1"/>
    <w:basedOn w:val="Normalny"/>
    <w:rsid w:val="00731A8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uppressAutoHyphens w:val="0"/>
      <w:spacing w:after="0" w:line="240" w:lineRule="auto"/>
    </w:pPr>
    <w:rPr>
      <w:rFonts w:ascii="Arial" w:eastAsia="Times New Roman" w:hAnsi="Arial" w:cs="Arial"/>
      <w:color w:val="auto"/>
      <w:sz w:val="24"/>
      <w:szCs w:val="24"/>
      <w:lang w:eastAsia="pl-PL"/>
    </w:rPr>
  </w:style>
  <w:style w:type="character" w:customStyle="1" w:styleId="NagwekZnak">
    <w:name w:val="Nagłówek Znak"/>
    <w:link w:val="Nagwek"/>
    <w:locked/>
    <w:rsid w:val="00DA7D3F"/>
    <w:rPr>
      <w:rFonts w:ascii="Calibri" w:eastAsia="Calibri" w:hAnsi="Calibri" w:cs="Calibri"/>
      <w:color w:val="000000"/>
      <w:sz w:val="22"/>
      <w:szCs w:val="22"/>
      <w:lang w:val="pl-PL" w:eastAsia="zh-CN" w:bidi="ar-SA"/>
    </w:rPr>
  </w:style>
  <w:style w:type="numbering" w:customStyle="1" w:styleId="Zaimportowanystyl2">
    <w:name w:val="Zaimportowany styl 2"/>
    <w:rsid w:val="00BA1A2D"/>
    <w:pPr>
      <w:numPr>
        <w:numId w:val="6"/>
      </w:numPr>
    </w:pPr>
  </w:style>
  <w:style w:type="character" w:styleId="Nierozpoznanawzmianka">
    <w:name w:val="Unresolved Mention"/>
    <w:uiPriority w:val="99"/>
    <w:semiHidden/>
    <w:unhideWhenUsed/>
    <w:rsid w:val="00E063FD"/>
    <w:rPr>
      <w:color w:val="605E5C"/>
      <w:shd w:val="clear" w:color="auto" w:fill="E1DFDD"/>
    </w:rPr>
  </w:style>
  <w:style w:type="paragraph" w:customStyle="1" w:styleId="Default1">
    <w:name w:val="Default1"/>
    <w:basedOn w:val="Normalny"/>
    <w:rsid w:val="00487FFB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autoSpaceDE w:val="0"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hi-IN" w:bidi="hi-IN"/>
    </w:rPr>
  </w:style>
  <w:style w:type="paragraph" w:customStyle="1" w:styleId="1">
    <w:name w:val="1."/>
    <w:basedOn w:val="Normalny"/>
    <w:qFormat/>
    <w:rsid w:val="00465CAB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tabs>
        <w:tab w:val="left" w:pos="1135"/>
      </w:tabs>
      <w:spacing w:after="0" w:line="258" w:lineRule="atLeast"/>
      <w:ind w:left="227" w:hanging="227"/>
      <w:jc w:val="both"/>
    </w:pPr>
    <w:rPr>
      <w:rFonts w:ascii="FrankfurtGothic" w:eastAsia="Lucida Sans Unicode" w:hAnsi="FrankfurtGothic" w:cs="Tahoma"/>
      <w:kern w:val="1"/>
      <w:sz w:val="19"/>
      <w:szCs w:val="20"/>
      <w:lang w:eastAsia="hi-IN" w:bidi="hi-IN"/>
    </w:rPr>
  </w:style>
  <w:style w:type="paragraph" w:customStyle="1" w:styleId="awciety">
    <w:name w:val="a) wciety"/>
    <w:basedOn w:val="Normalny"/>
    <w:rsid w:val="00C91413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tabs>
        <w:tab w:val="left" w:pos="6356"/>
      </w:tabs>
      <w:snapToGrid w:val="0"/>
      <w:spacing w:after="0" w:line="258" w:lineRule="atLeast"/>
      <w:ind w:left="454" w:hanging="227"/>
      <w:jc w:val="both"/>
    </w:pPr>
    <w:rPr>
      <w:rFonts w:ascii="FrankfurtGothic" w:eastAsia="Lucida Sans Unicode" w:hAnsi="FrankfurtGothic" w:cs="Tahoma"/>
      <w:kern w:val="1"/>
      <w:sz w:val="19"/>
      <w:szCs w:val="20"/>
      <w:lang w:eastAsia="hi-IN" w:bidi="hi-IN"/>
    </w:rPr>
  </w:style>
  <w:style w:type="paragraph" w:customStyle="1" w:styleId="ListParagraph0">
    <w:name w:val="List Paragraph0"/>
    <w:aliases w:val="Akapit z listą2,WyliczPrzyklad,CW_Lista,Preambuła,lp1,normalny tekst,Akapit z list¹,Wypunktowanie,Obiekt,List Paragraph1"/>
    <w:basedOn w:val="Normalny"/>
    <w:link w:val="AkapitzlistZnak"/>
    <w:uiPriority w:val="34"/>
    <w:qFormat/>
    <w:rsid w:val="00C842FA"/>
    <w:pPr>
      <w:ind w:left="708"/>
    </w:pPr>
    <w:rPr>
      <w:rFonts w:cs="Times New Roman"/>
    </w:rPr>
  </w:style>
  <w:style w:type="character" w:customStyle="1" w:styleId="AkapitzlistZnak">
    <w:name w:val="Akapit z listą Znak"/>
    <w:aliases w:val="L1 Znak,Numerowanie Znak,Akapit z listą5 Znak,WyliczPrzyklad Znak,CW_Lista Znak,Preambuła Znak,lp1 Znak,normalny tekst Znak,Akapit z list¹ Znak,Wypunktowanie Znak,List Paragraph Znak,Obiekt Znak,List Paragraph1 Znak"/>
    <w:link w:val="ListParagraph0"/>
    <w:uiPriority w:val="34"/>
    <w:qFormat/>
    <w:locked/>
    <w:rsid w:val="00472D13"/>
    <w:rPr>
      <w:rFonts w:ascii="Calibri" w:eastAsia="Calibri" w:hAnsi="Calibri" w:cs="Calibri"/>
      <w:color w:val="000000"/>
      <w:sz w:val="22"/>
      <w:szCs w:val="22"/>
      <w:lang w:val="de-DE" w:eastAsia="zh-CN"/>
    </w:rPr>
  </w:style>
  <w:style w:type="character" w:customStyle="1" w:styleId="TekstpodstawowyZnak">
    <w:name w:val="Tekst podstawowy Znak"/>
    <w:link w:val="Tekstpodstawowy"/>
    <w:rsid w:val="0031502A"/>
    <w:rPr>
      <w:rFonts w:eastAsia="Arial Unicode MS"/>
      <w:color w:val="000000"/>
      <w:sz w:val="26"/>
      <w:szCs w:val="26"/>
      <w:lang w:val="ru-RU" w:eastAsia="zh-CN" w:bidi="ar-SA"/>
    </w:rPr>
  </w:style>
  <w:style w:type="paragraph" w:customStyle="1" w:styleId="Tekstpodstawowy34">
    <w:name w:val="Tekst podstawowy 34"/>
    <w:basedOn w:val="Normalny"/>
    <w:rsid w:val="0085094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pacing w:after="120" w:line="240" w:lineRule="auto"/>
    </w:pPr>
    <w:rPr>
      <w:rFonts w:ascii="Times New Roman" w:eastAsia="Times New Roman" w:hAnsi="Times New Roman" w:cs="Times New Roman"/>
      <w:color w:val="auto"/>
      <w:sz w:val="16"/>
      <w:szCs w:val="20"/>
    </w:rPr>
  </w:style>
  <w:style w:type="character" w:customStyle="1" w:styleId="apple-tab-span">
    <w:name w:val="apple-tab-span"/>
    <w:basedOn w:val="Domylnaczcionkaakapitu"/>
    <w:rsid w:val="00D82D76"/>
  </w:style>
  <w:style w:type="character" w:customStyle="1" w:styleId="czeinternetowe">
    <w:name w:val="Łącze internetowe"/>
    <w:rsid w:val="00144A72"/>
    <w:rPr>
      <w:color w:val="000080"/>
      <w:u w:val="single"/>
    </w:rPr>
  </w:style>
  <w:style w:type="character" w:customStyle="1" w:styleId="Odwoanieprzypisudolnego2">
    <w:name w:val="Odwołanie przypisu dolnego2"/>
    <w:qFormat/>
    <w:rsid w:val="00C76D57"/>
    <w:rPr>
      <w:vertAlign w:val="superscript"/>
    </w:rPr>
  </w:style>
  <w:style w:type="character" w:customStyle="1" w:styleId="Teksttreci2Bezpogrubienia">
    <w:name w:val="Tekst treści (2) + Bez pogrubienia"/>
    <w:qFormat/>
    <w:rsid w:val="00C76D57"/>
    <w:rPr>
      <w:rFonts w:ascii="Calibri" w:eastAsia="Calibri" w:hAnsi="Calibri" w:cs="Calibri"/>
      <w:b/>
      <w:bCs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vertAlign w:val="baseline"/>
      <w:lang w:val="pl-PL" w:bidi="pl-PL"/>
    </w:rPr>
  </w:style>
  <w:style w:type="paragraph" w:customStyle="1" w:styleId="WW-Akapitzlist">
    <w:name w:val="WW-Akapit z listą"/>
    <w:basedOn w:val="Normalny"/>
    <w:rsid w:val="00F5744F"/>
    <w:pPr>
      <w:ind w:left="708"/>
    </w:pPr>
    <w:rPr>
      <w:rFonts w:cs="Times New Roman"/>
    </w:rPr>
  </w:style>
  <w:style w:type="paragraph" w:styleId="Tekstpodstawowy2">
    <w:name w:val="Body Text 2"/>
    <w:basedOn w:val="Normalny"/>
    <w:link w:val="Tekstpodstawowy2Znak"/>
    <w:rsid w:val="00CB1C57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rsid w:val="00CB1C57"/>
    <w:rPr>
      <w:rFonts w:ascii="Calibri" w:eastAsia="Calibri" w:hAnsi="Calibri" w:cs="Calibri"/>
      <w:color w:val="000000"/>
      <w:sz w:val="22"/>
      <w:szCs w:val="22"/>
      <w:lang w:eastAsia="zh-CN"/>
    </w:rPr>
  </w:style>
  <w:style w:type="table" w:styleId="Tabela-Siatka">
    <w:name w:val="Table Grid"/>
    <w:basedOn w:val="Standardowy"/>
    <w:rsid w:val="0078696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ocnowyrniony">
    <w:name w:val="Mocno wyróżniony"/>
    <w:qFormat/>
    <w:rsid w:val="00BA6CA0"/>
    <w:rPr>
      <w:b/>
      <w:bCs/>
    </w:rPr>
  </w:style>
  <w:style w:type="paragraph" w:customStyle="1" w:styleId="Akapitzlist10">
    <w:name w:val="Akapit z listą1"/>
    <w:basedOn w:val="Normalny"/>
    <w:qFormat/>
    <w:rsid w:val="00BA6CA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pacing w:after="160" w:line="240" w:lineRule="auto"/>
      <w:ind w:left="720"/>
      <w:contextualSpacing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customStyle="1" w:styleId="normaltableau">
    <w:name w:val="normal_tableau"/>
    <w:basedOn w:val="Normalny"/>
    <w:rsid w:val="000A09B2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uppressAutoHyphens w:val="0"/>
      <w:spacing w:before="120" w:after="120" w:line="240" w:lineRule="auto"/>
      <w:jc w:val="both"/>
    </w:pPr>
    <w:rPr>
      <w:rFonts w:ascii="Optima" w:eastAsia="Times New Roman" w:hAnsi="Optima" w:cs="Times New Roman"/>
      <w:color w:val="auto"/>
      <w:lang w:val="en-GB" w:eastAsia="pl-PL"/>
    </w:rPr>
  </w:style>
  <w:style w:type="paragraph" w:customStyle="1" w:styleId="Tekstprzypisudolnego1">
    <w:name w:val="Tekst przypisu dolnego1"/>
    <w:basedOn w:val="Normalny"/>
    <w:rsid w:val="003749DA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pacing w:after="0" w:line="240" w:lineRule="auto"/>
    </w:pPr>
    <w:rPr>
      <w:rFonts w:ascii="Times New Roman" w:eastAsia="Times New Roman" w:hAnsi="Times New Roman" w:cs="Times New Roman"/>
      <w:color w:val="auto"/>
      <w:sz w:val="20"/>
      <w:szCs w:val="20"/>
    </w:rPr>
  </w:style>
  <w:style w:type="paragraph" w:customStyle="1" w:styleId="Bezodstpw1">
    <w:name w:val="Bez odstępów1"/>
    <w:rsid w:val="00664617"/>
    <w:rPr>
      <w:rFonts w:ascii="Calibri" w:hAnsi="Calibri"/>
      <w:sz w:val="22"/>
      <w:szCs w:val="22"/>
      <w:lang w:eastAsia="en-US"/>
    </w:rPr>
  </w:style>
  <w:style w:type="character" w:styleId="Odwoanieprzypisukocowego">
    <w:name w:val="endnote reference"/>
    <w:rsid w:val="00EF4E6A"/>
    <w:rPr>
      <w:vertAlign w:val="superscript"/>
    </w:rPr>
  </w:style>
  <w:style w:type="character" w:styleId="Odwoanieprzypisudolnego">
    <w:name w:val="footnote reference"/>
    <w:rsid w:val="00CF3C6B"/>
    <w:rPr>
      <w:vertAlign w:val="superscript"/>
    </w:rPr>
  </w:style>
  <w:style w:type="character" w:customStyle="1" w:styleId="StandardZnak">
    <w:name w:val="Standard Znak"/>
    <w:link w:val="Standard"/>
    <w:locked/>
    <w:rsid w:val="002E6C3C"/>
    <w:rPr>
      <w:rFonts w:eastAsia="Andale Sans UI" w:cs="Tahoma"/>
      <w:kern w:val="1"/>
      <w:sz w:val="24"/>
      <w:szCs w:val="24"/>
      <w:lang w:val="en-US" w:eastAsia="zh-CN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777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4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7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2290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350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62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96101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29219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10730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68544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65289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663920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26752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730533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4144301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325543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2857340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10098078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6201347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2318602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454419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5334854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914822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69180491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74876890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67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87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54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30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29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02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88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11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7437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2054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31133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0132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0274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68508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59326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660095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769669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27954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027844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0455069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9178911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094641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6440069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103302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3476424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5904634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1924779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2179272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214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79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50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65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818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09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329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58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82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68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82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915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68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011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167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25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98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56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05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46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45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566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14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51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53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90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83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8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31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960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6700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7134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2506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46773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66012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00569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193537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650810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705738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347157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2369078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2944954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6541447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0907548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5353268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6279229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9789439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836510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1973694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0080986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37362414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89524360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204120335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212056241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644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80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94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89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18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11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58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46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967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2BB380-DEC7-4FB3-A6FF-D33AF214B2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834</Words>
  <Characters>5004</Characters>
  <Application>Microsoft Office Word</Application>
  <DocSecurity>0</DocSecurity>
  <Lines>41</Lines>
  <Paragraphs>11</Paragraphs>
  <ScaleCrop>false</ScaleCrop>
  <Company>Hewlett-Packard Company</Company>
  <LinksUpToDate>false</LinksUpToDate>
  <CharactersWithSpaces>5827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Puchacz</dc:creator>
  <cp:keywords/>
  <dc:description/>
  <cp:lastModifiedBy>P.Grudnowski</cp:lastModifiedBy>
  <cp:revision>12</cp:revision>
  <cp:lastPrinted>2022-04-19T21:04:00Z</cp:lastPrinted>
  <dcterms:created xsi:type="dcterms:W3CDTF">2025-12-11T13:02:00Z</dcterms:created>
  <dcterms:modified xsi:type="dcterms:W3CDTF">2025-12-15T07:13:00Z</dcterms:modified>
</cp:coreProperties>
</file>